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7DA" w:rsidRPr="005B0C67" w:rsidRDefault="00A677DA" w:rsidP="00A677DA">
      <w:pPr>
        <w:spacing w:after="271" w:line="240" w:lineRule="auto"/>
        <w:ind w:left="0" w:right="320" w:firstLine="0"/>
        <w:jc w:val="right"/>
        <w:rPr>
          <w:b/>
          <w:color w:val="auto"/>
          <w:sz w:val="24"/>
          <w:szCs w:val="24"/>
        </w:rPr>
      </w:pPr>
      <w:r w:rsidRPr="005B0C67">
        <w:rPr>
          <w:b/>
          <w:color w:val="auto"/>
          <w:sz w:val="24"/>
          <w:szCs w:val="24"/>
          <w:u w:val="single"/>
        </w:rPr>
        <w:t>ASIGNATURA:</w:t>
      </w:r>
      <w:r w:rsidRPr="005B0C67">
        <w:rPr>
          <w:b/>
          <w:color w:val="auto"/>
          <w:sz w:val="24"/>
          <w:szCs w:val="24"/>
        </w:rPr>
        <w:t xml:space="preserve"> CIENCIA DE LOS MATERIALES</w:t>
      </w:r>
    </w:p>
    <w:p w:rsidR="00A677DA" w:rsidRPr="005B0C67" w:rsidRDefault="00A677DA" w:rsidP="00A677DA">
      <w:pPr>
        <w:spacing w:after="271" w:line="240" w:lineRule="auto"/>
        <w:ind w:left="0" w:right="320" w:firstLine="0"/>
        <w:jc w:val="right"/>
        <w:rPr>
          <w:b/>
          <w:color w:val="auto"/>
          <w:sz w:val="24"/>
          <w:szCs w:val="24"/>
        </w:rPr>
      </w:pPr>
      <w:r w:rsidRPr="005B0C67">
        <w:rPr>
          <w:b/>
          <w:color w:val="auto"/>
          <w:sz w:val="24"/>
          <w:szCs w:val="24"/>
          <w:u w:val="single"/>
        </w:rPr>
        <w:t>AÑO:</w:t>
      </w:r>
      <w:r w:rsidRPr="005B0C67">
        <w:rPr>
          <w:b/>
          <w:color w:val="auto"/>
          <w:sz w:val="24"/>
          <w:szCs w:val="24"/>
        </w:rPr>
        <w:t xml:space="preserve"> 3ero CURSO DIURNO INGENIERÍA MECÁNICA. </w:t>
      </w:r>
    </w:p>
    <w:p w:rsidR="00A677DA" w:rsidRPr="005B0C67" w:rsidRDefault="00A677DA" w:rsidP="00A677DA">
      <w:pPr>
        <w:spacing w:after="271" w:line="240" w:lineRule="auto"/>
        <w:ind w:left="0" w:right="320" w:firstLine="0"/>
        <w:jc w:val="right"/>
        <w:rPr>
          <w:b/>
          <w:color w:val="auto"/>
          <w:sz w:val="24"/>
          <w:szCs w:val="24"/>
        </w:rPr>
      </w:pPr>
      <w:r w:rsidRPr="005B0C67">
        <w:rPr>
          <w:b/>
          <w:color w:val="auto"/>
          <w:sz w:val="24"/>
          <w:szCs w:val="24"/>
          <w:u w:val="single"/>
        </w:rPr>
        <w:t>PLAN DE ESTUDIO:</w:t>
      </w:r>
      <w:r w:rsidRPr="005B0C67">
        <w:rPr>
          <w:b/>
          <w:color w:val="auto"/>
          <w:sz w:val="24"/>
          <w:szCs w:val="24"/>
        </w:rPr>
        <w:t xml:space="preserve"> E</w:t>
      </w:r>
    </w:p>
    <w:p w:rsidR="00A677DA" w:rsidRPr="005B0C67" w:rsidRDefault="00A677DA" w:rsidP="00A677DA">
      <w:pPr>
        <w:spacing w:after="272" w:line="240" w:lineRule="auto"/>
        <w:ind w:left="0" w:right="320" w:firstLine="0"/>
        <w:jc w:val="right"/>
        <w:rPr>
          <w:color w:val="auto"/>
          <w:sz w:val="24"/>
          <w:szCs w:val="24"/>
        </w:rPr>
      </w:pPr>
      <w:r w:rsidRPr="005B0C67">
        <w:rPr>
          <w:b/>
          <w:color w:val="auto"/>
          <w:sz w:val="24"/>
          <w:szCs w:val="24"/>
        </w:rPr>
        <w:t xml:space="preserve">CONTENIDOS BÁSICOS </w:t>
      </w:r>
    </w:p>
    <w:p w:rsidR="00A677DA" w:rsidRPr="005B0C67" w:rsidRDefault="00A677DA" w:rsidP="00A677DA">
      <w:pPr>
        <w:spacing w:after="0" w:line="240" w:lineRule="auto"/>
        <w:ind w:right="0"/>
        <w:jc w:val="left"/>
        <w:rPr>
          <w:color w:val="auto"/>
          <w:sz w:val="24"/>
          <w:szCs w:val="24"/>
        </w:rPr>
      </w:pPr>
      <w:r w:rsidRPr="005B0C67">
        <w:rPr>
          <w:b/>
          <w:color w:val="auto"/>
          <w:sz w:val="24"/>
          <w:szCs w:val="24"/>
        </w:rPr>
        <w:t xml:space="preserve">____________________________________________ </w:t>
      </w:r>
    </w:p>
    <w:p w:rsidR="00A677DA" w:rsidRPr="005B0C67" w:rsidRDefault="00A677DA" w:rsidP="00A677DA">
      <w:pPr>
        <w:spacing w:after="8" w:line="240" w:lineRule="auto"/>
        <w:ind w:left="0" w:right="0" w:firstLine="0"/>
        <w:jc w:val="left"/>
        <w:rPr>
          <w:color w:val="auto"/>
          <w:sz w:val="24"/>
          <w:szCs w:val="24"/>
        </w:rPr>
      </w:pPr>
      <w:r w:rsidRPr="005B0C67">
        <w:rPr>
          <w:b/>
          <w:color w:val="auto"/>
          <w:sz w:val="24"/>
          <w:szCs w:val="24"/>
        </w:rPr>
        <w:t xml:space="preserve"> </w:t>
      </w:r>
    </w:p>
    <w:p w:rsidR="00A677DA" w:rsidRPr="005B0C67" w:rsidRDefault="00A677DA" w:rsidP="00A677DA">
      <w:pPr>
        <w:spacing w:after="0" w:line="240" w:lineRule="auto"/>
        <w:ind w:right="0"/>
        <w:jc w:val="left"/>
        <w:rPr>
          <w:color w:val="auto"/>
          <w:sz w:val="24"/>
          <w:szCs w:val="24"/>
        </w:rPr>
      </w:pPr>
      <w:r w:rsidRPr="005B0C67">
        <w:rPr>
          <w:b/>
          <w:color w:val="auto"/>
          <w:sz w:val="24"/>
          <w:szCs w:val="24"/>
        </w:rPr>
        <w:t xml:space="preserve">TEMA II: Materiales empleados en la industria metal - mecánica moderna. </w:t>
      </w:r>
    </w:p>
    <w:p w:rsidR="00A677DA" w:rsidRPr="005B0C67" w:rsidRDefault="00A677DA" w:rsidP="00A677DA">
      <w:pPr>
        <w:spacing w:after="124" w:line="243" w:lineRule="auto"/>
        <w:ind w:right="0"/>
        <w:rPr>
          <w:color w:val="auto"/>
          <w:sz w:val="24"/>
          <w:szCs w:val="24"/>
        </w:rPr>
      </w:pPr>
      <w:r w:rsidRPr="005B0C67">
        <w:rPr>
          <w:b/>
          <w:color w:val="auto"/>
          <w:sz w:val="24"/>
          <w:szCs w:val="24"/>
        </w:rPr>
        <w:t xml:space="preserve">_______________________________________________________________ </w:t>
      </w:r>
    </w:p>
    <w:p w:rsidR="00A677DA" w:rsidRPr="005B0C67" w:rsidRDefault="00A677DA" w:rsidP="00A677DA">
      <w:pPr>
        <w:spacing w:after="160" w:line="243" w:lineRule="auto"/>
        <w:ind w:right="0"/>
        <w:rPr>
          <w:b/>
          <w:color w:val="auto"/>
          <w:sz w:val="24"/>
          <w:szCs w:val="24"/>
        </w:rPr>
      </w:pPr>
      <w:r>
        <w:rPr>
          <w:b/>
          <w:color w:val="auto"/>
          <w:sz w:val="24"/>
          <w:szCs w:val="24"/>
        </w:rPr>
        <w:t>TEMÁTICA 2.6</w:t>
      </w:r>
      <w:r w:rsidRPr="005B0C67">
        <w:rPr>
          <w:b/>
          <w:color w:val="auto"/>
          <w:sz w:val="24"/>
          <w:szCs w:val="24"/>
        </w:rPr>
        <w:t xml:space="preserve">. Materiales </w:t>
      </w:r>
      <w:r>
        <w:rPr>
          <w:b/>
          <w:color w:val="auto"/>
          <w:sz w:val="24"/>
          <w:szCs w:val="24"/>
        </w:rPr>
        <w:t>compuestos</w:t>
      </w:r>
      <w:r w:rsidRPr="005B0C67">
        <w:rPr>
          <w:b/>
          <w:color w:val="auto"/>
          <w:sz w:val="24"/>
          <w:szCs w:val="24"/>
        </w:rPr>
        <w:t xml:space="preserve">. </w:t>
      </w:r>
    </w:p>
    <w:p w:rsidR="00A677DA" w:rsidRPr="005B0C67" w:rsidRDefault="00A677DA" w:rsidP="00A677DA">
      <w:pPr>
        <w:spacing w:after="160" w:line="243" w:lineRule="auto"/>
        <w:ind w:right="0"/>
        <w:rPr>
          <w:b/>
          <w:color w:val="auto"/>
          <w:sz w:val="24"/>
          <w:szCs w:val="24"/>
        </w:rPr>
      </w:pPr>
    </w:p>
    <w:p w:rsidR="00A677DA" w:rsidRPr="005B0C67" w:rsidRDefault="00A677DA" w:rsidP="00A677DA">
      <w:pPr>
        <w:spacing w:after="2" w:line="243" w:lineRule="auto"/>
        <w:ind w:right="0"/>
        <w:rPr>
          <w:color w:val="auto"/>
          <w:sz w:val="24"/>
          <w:szCs w:val="24"/>
        </w:rPr>
      </w:pPr>
      <w:r w:rsidRPr="005B0C67">
        <w:rPr>
          <w:b/>
          <w:color w:val="auto"/>
          <w:sz w:val="24"/>
          <w:szCs w:val="24"/>
        </w:rPr>
        <w:t>OBJETIVOS:</w:t>
      </w:r>
    </w:p>
    <w:p w:rsidR="00A677DA" w:rsidRPr="005B0C67" w:rsidRDefault="00A677DA" w:rsidP="00A677DA">
      <w:pPr>
        <w:spacing w:after="33" w:line="228" w:lineRule="auto"/>
        <w:ind w:left="10" w:right="0"/>
        <w:jc w:val="right"/>
        <w:rPr>
          <w:color w:val="auto"/>
          <w:sz w:val="24"/>
          <w:szCs w:val="24"/>
        </w:rPr>
      </w:pPr>
      <w:r w:rsidRPr="005B0C67">
        <w:rPr>
          <w:rFonts w:eastAsia="Calibri"/>
          <w:b/>
          <w:color w:val="auto"/>
          <w:sz w:val="24"/>
          <w:szCs w:val="24"/>
        </w:rPr>
        <w:t>2</w:t>
      </w:r>
      <w:r w:rsidRPr="005B0C67">
        <w:rPr>
          <w:rFonts w:eastAsia="Calibri"/>
          <w:color w:val="auto"/>
          <w:sz w:val="24"/>
          <w:szCs w:val="24"/>
        </w:rPr>
        <w:t xml:space="preserve"> </w:t>
      </w:r>
    </w:p>
    <w:p w:rsidR="00A677DA" w:rsidRPr="005B0C67" w:rsidRDefault="00A677DA" w:rsidP="00A677DA">
      <w:pPr>
        <w:pStyle w:val="Prrafodelista"/>
        <w:numPr>
          <w:ilvl w:val="0"/>
          <w:numId w:val="2"/>
        </w:numPr>
        <w:jc w:val="both"/>
        <w:rPr>
          <w:rFonts w:ascii="Arial" w:eastAsia="Arial" w:hAnsi="Arial" w:cs="Arial"/>
          <w:kern w:val="0"/>
          <w:szCs w:val="22"/>
          <w:lang w:val="es-MX" w:eastAsia="es-ES"/>
        </w:rPr>
      </w:pPr>
      <w:r w:rsidRPr="005B0C67">
        <w:rPr>
          <w:rFonts w:ascii="Arial" w:eastAsia="Arial" w:hAnsi="Arial" w:cs="Arial"/>
          <w:kern w:val="0"/>
          <w:szCs w:val="22"/>
          <w:lang w:val="es-MX" w:eastAsia="es-ES"/>
        </w:rPr>
        <w:t>Caracterizar a l</w:t>
      </w:r>
      <w:r w:rsidR="00751192">
        <w:rPr>
          <w:rFonts w:ascii="Arial" w:eastAsia="Arial" w:hAnsi="Arial" w:cs="Arial"/>
          <w:kern w:val="0"/>
          <w:szCs w:val="22"/>
          <w:lang w:val="es-MX" w:eastAsia="es-ES"/>
        </w:rPr>
        <w:t xml:space="preserve">os </w:t>
      </w:r>
      <w:r w:rsidRPr="005B0C67">
        <w:rPr>
          <w:rFonts w:ascii="Arial" w:eastAsia="Arial" w:hAnsi="Arial" w:cs="Arial"/>
          <w:kern w:val="0"/>
          <w:szCs w:val="22"/>
          <w:lang w:val="es-MX" w:eastAsia="es-ES"/>
        </w:rPr>
        <w:t xml:space="preserve">materiales </w:t>
      </w:r>
      <w:r w:rsidR="00751192">
        <w:rPr>
          <w:rFonts w:ascii="Arial" w:eastAsia="Arial" w:hAnsi="Arial" w:cs="Arial"/>
          <w:kern w:val="0"/>
          <w:szCs w:val="22"/>
          <w:lang w:val="es-MX" w:eastAsia="es-ES"/>
        </w:rPr>
        <w:t>compuestos</w:t>
      </w:r>
      <w:r w:rsidRPr="005B0C67">
        <w:rPr>
          <w:rFonts w:ascii="Arial" w:eastAsia="Arial" w:hAnsi="Arial" w:cs="Arial"/>
          <w:kern w:val="0"/>
          <w:szCs w:val="22"/>
          <w:lang w:val="es-MX" w:eastAsia="es-ES"/>
        </w:rPr>
        <w:t xml:space="preserve"> de uso más común en la industrial mecánica y de construcción de maquinarias.</w:t>
      </w:r>
    </w:p>
    <w:p w:rsidR="00A677DA" w:rsidRPr="005B0C67" w:rsidRDefault="00A677DA" w:rsidP="00751192">
      <w:pPr>
        <w:pStyle w:val="Prrafodelista"/>
        <w:numPr>
          <w:ilvl w:val="0"/>
          <w:numId w:val="2"/>
        </w:numPr>
        <w:jc w:val="both"/>
        <w:rPr>
          <w:rFonts w:ascii="Arial" w:eastAsia="Arial" w:hAnsi="Arial" w:cs="Arial"/>
          <w:kern w:val="0"/>
          <w:szCs w:val="22"/>
          <w:lang w:val="es-MX" w:eastAsia="es-ES"/>
        </w:rPr>
      </w:pPr>
      <w:r w:rsidRPr="005B0C67">
        <w:rPr>
          <w:rFonts w:ascii="Arial" w:eastAsia="Arial" w:hAnsi="Arial" w:cs="Arial"/>
          <w:kern w:val="0"/>
          <w:szCs w:val="22"/>
          <w:lang w:val="es-MX" w:eastAsia="es-ES"/>
        </w:rPr>
        <w:t xml:space="preserve">Diferenciar el campo de empleo de los </w:t>
      </w:r>
      <w:r w:rsidR="00751192" w:rsidRPr="00751192">
        <w:rPr>
          <w:rFonts w:ascii="Arial" w:eastAsia="Arial" w:hAnsi="Arial" w:cs="Arial"/>
          <w:kern w:val="0"/>
          <w:szCs w:val="22"/>
          <w:lang w:val="es-MX" w:eastAsia="es-ES"/>
        </w:rPr>
        <w:t>a los materiales compuestos</w:t>
      </w:r>
      <w:r w:rsidRPr="005B0C67">
        <w:rPr>
          <w:rFonts w:ascii="Arial" w:eastAsia="Arial" w:hAnsi="Arial" w:cs="Arial"/>
          <w:kern w:val="0"/>
          <w:szCs w:val="22"/>
          <w:lang w:val="es-MX" w:eastAsia="es-ES"/>
        </w:rPr>
        <w:t xml:space="preserve"> en dependencia de sus características de composición química.</w:t>
      </w:r>
    </w:p>
    <w:p w:rsidR="00A677DA" w:rsidRPr="005B0C67" w:rsidRDefault="00A677DA" w:rsidP="00A677DA">
      <w:pPr>
        <w:ind w:left="0" w:firstLine="0"/>
        <w:rPr>
          <w:color w:val="auto"/>
          <w:lang w:val="es-MX"/>
        </w:rPr>
      </w:pPr>
    </w:p>
    <w:p w:rsidR="00A677DA" w:rsidRPr="005B0C67" w:rsidRDefault="00A677DA" w:rsidP="00A677DA">
      <w:pPr>
        <w:ind w:left="0" w:firstLine="0"/>
        <w:rPr>
          <w:color w:val="auto"/>
          <w:lang w:val="es-MX"/>
        </w:rPr>
      </w:pPr>
    </w:p>
    <w:p w:rsidR="00A677DA" w:rsidRPr="005B0C67" w:rsidRDefault="00A677DA" w:rsidP="00A677DA">
      <w:pPr>
        <w:ind w:left="0" w:firstLine="0"/>
        <w:rPr>
          <w:color w:val="auto"/>
          <w:lang w:val="es-MX"/>
        </w:rPr>
      </w:pPr>
    </w:p>
    <w:p w:rsidR="00A677DA" w:rsidRPr="005B0C67" w:rsidRDefault="00A677DA" w:rsidP="00A677DA">
      <w:pPr>
        <w:spacing w:after="0" w:line="240" w:lineRule="auto"/>
        <w:ind w:left="0" w:right="0" w:firstLine="0"/>
        <w:rPr>
          <w:color w:val="auto"/>
          <w:sz w:val="24"/>
          <w:lang w:val="es-MX"/>
        </w:rPr>
      </w:pPr>
    </w:p>
    <w:p w:rsidR="00A677DA" w:rsidRPr="005B0C67" w:rsidRDefault="00A677DA" w:rsidP="00A677DA">
      <w:pPr>
        <w:spacing w:after="0" w:line="240" w:lineRule="auto"/>
        <w:ind w:left="0" w:right="0" w:firstLine="0"/>
        <w:rPr>
          <w:color w:val="auto"/>
          <w:sz w:val="24"/>
          <w:szCs w:val="24"/>
          <w:lang w:val="es-MX"/>
        </w:rPr>
      </w:pPr>
    </w:p>
    <w:p w:rsidR="00A677DA" w:rsidRPr="005B0C67" w:rsidRDefault="00A677DA" w:rsidP="00A677DA">
      <w:pPr>
        <w:spacing w:after="246" w:line="240" w:lineRule="auto"/>
        <w:ind w:left="0" w:right="0" w:firstLine="0"/>
        <w:jc w:val="left"/>
        <w:rPr>
          <w:color w:val="auto"/>
          <w:sz w:val="24"/>
          <w:szCs w:val="24"/>
        </w:rPr>
      </w:pPr>
    </w:p>
    <w:p w:rsidR="00A677DA" w:rsidRPr="005B0C67" w:rsidRDefault="00A677DA" w:rsidP="00A677DA">
      <w:pPr>
        <w:spacing w:after="160" w:line="259" w:lineRule="auto"/>
        <w:ind w:left="0" w:right="0" w:firstLine="0"/>
        <w:jc w:val="left"/>
        <w:rPr>
          <w:color w:val="auto"/>
          <w:sz w:val="24"/>
          <w:szCs w:val="24"/>
        </w:rPr>
      </w:pPr>
      <w:r w:rsidRPr="005B0C67">
        <w:rPr>
          <w:color w:val="auto"/>
          <w:sz w:val="24"/>
          <w:szCs w:val="24"/>
        </w:rPr>
        <w:br w:type="page"/>
      </w:r>
    </w:p>
    <w:p w:rsidR="00A677DA" w:rsidRPr="0028545F" w:rsidRDefault="00A677DA" w:rsidP="00A677DA">
      <w:pPr>
        <w:spacing w:after="246" w:line="243" w:lineRule="auto"/>
        <w:ind w:right="0"/>
        <w:rPr>
          <w:color w:val="auto"/>
          <w:sz w:val="32"/>
          <w:szCs w:val="32"/>
        </w:rPr>
      </w:pPr>
      <w:r w:rsidRPr="0028545F">
        <w:rPr>
          <w:b/>
          <w:color w:val="auto"/>
          <w:sz w:val="32"/>
          <w:szCs w:val="32"/>
        </w:rPr>
        <w:lastRenderedPageBreak/>
        <w:t xml:space="preserve">DESARROLLO </w:t>
      </w:r>
    </w:p>
    <w:p w:rsidR="00751192" w:rsidRPr="00751192" w:rsidRDefault="00751192" w:rsidP="00751192">
      <w:pPr>
        <w:spacing w:before="750" w:after="100" w:afterAutospacing="1" w:line="240" w:lineRule="auto"/>
        <w:ind w:left="0" w:right="0" w:firstLine="0"/>
        <w:rPr>
          <w:rFonts w:eastAsia="Times New Roman"/>
          <w:color w:val="auto"/>
          <w:sz w:val="24"/>
          <w:szCs w:val="24"/>
        </w:rPr>
      </w:pPr>
      <w:r w:rsidRPr="00751192">
        <w:rPr>
          <w:rFonts w:eastAsia="Times New Roman"/>
          <w:b/>
          <w:bCs/>
          <w:color w:val="auto"/>
          <w:sz w:val="24"/>
          <w:szCs w:val="24"/>
        </w:rPr>
        <w:t>1- Introducción</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b/>
          <w:bCs/>
          <w:color w:val="auto"/>
          <w:sz w:val="24"/>
          <w:szCs w:val="24"/>
        </w:rPr>
        <w:t>1.1- Generalidades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Conforme aumentan las necesidades del ser humano en disponer de soluciones tecnológicas cada vez más exigentes, también surge la necesidad de disponer de nuevos materiales que ofrezcan cada vez mejores prestaciones.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Así, para aplicaciones en ingeniería surge la necesidad de obtener nuevos materiales, que llamaremos genéricamente </w:t>
      </w:r>
      <w:r w:rsidRPr="00751192">
        <w:rPr>
          <w:rFonts w:eastAsia="Times New Roman"/>
          <w:i/>
          <w:iCs/>
          <w:color w:val="auto"/>
          <w:sz w:val="24"/>
          <w:szCs w:val="24"/>
        </w:rPr>
        <w:t>materiales compuestos</w:t>
      </w:r>
      <w:r w:rsidRPr="00751192">
        <w:rPr>
          <w:rFonts w:eastAsia="Times New Roman"/>
          <w:color w:val="auto"/>
          <w:sz w:val="24"/>
          <w:szCs w:val="24"/>
        </w:rPr>
        <w:t>, que sean capaces de combinar las propiedades que tienen los materiales cerámicos, los plásticos y los metales a la vez.</w:t>
      </w:r>
    </w:p>
    <w:p w:rsidR="00751192" w:rsidRPr="00751192" w:rsidRDefault="00232013" w:rsidP="00232013">
      <w:pPr>
        <w:spacing w:after="0" w:line="240" w:lineRule="auto"/>
        <w:ind w:left="0" w:right="0" w:firstLine="0"/>
        <w:jc w:val="center"/>
        <w:rPr>
          <w:rFonts w:eastAsia="Times New Roman"/>
          <w:color w:val="auto"/>
          <w:sz w:val="24"/>
          <w:szCs w:val="24"/>
        </w:rPr>
      </w:pPr>
      <w:r>
        <w:rPr>
          <w:rFonts w:eastAsia="Times New Roman"/>
          <w:noProof/>
          <w:color w:val="auto"/>
          <w:sz w:val="24"/>
          <w:szCs w:val="24"/>
        </w:rPr>
        <w:drawing>
          <wp:inline distT="0" distB="0" distL="0" distR="0">
            <wp:extent cx="2752725" cy="2897605"/>
            <wp:effectExtent l="0" t="0" r="0" b="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fig3tut114.jpg"/>
                    <pic:cNvPicPr/>
                  </pic:nvPicPr>
                  <pic:blipFill>
                    <a:blip r:embed="rId7">
                      <a:extLst>
                        <a:ext uri="{28A0092B-C50C-407E-A947-70E740481C1C}">
                          <a14:useLocalDpi xmlns:a14="http://schemas.microsoft.com/office/drawing/2010/main" val="0"/>
                        </a:ext>
                      </a:extLst>
                    </a:blip>
                    <a:stretch>
                      <a:fillRect/>
                    </a:stretch>
                  </pic:blipFill>
                  <pic:spPr>
                    <a:xfrm>
                      <a:off x="0" y="0"/>
                      <a:ext cx="2754086" cy="2899038"/>
                    </a:xfrm>
                    <a:prstGeom prst="rect">
                      <a:avLst/>
                    </a:prstGeom>
                  </pic:spPr>
                </pic:pic>
              </a:graphicData>
            </a:graphic>
          </wp:inline>
        </w:drawing>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Así, en los últimos años se ha incrementado el uso de estos nuevos materiales compuestos para multitud de aplicaciones (automoción, construcción civil, industria aeronáutica, medicina...) y todo indica que este crecimiento continuará en el futuro.</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Generalmente, el objetivo que se persigue con estos nuevos materiales compuestos es obtener otro material cuyas propiedades del conjunto sean mejores que las propiedades que poseen sus constituyentes actuando por separado. Por ejemplo, en la industria del transporte son necesarios materiales que sean a la vez ligeros, rígidos, resistentes al impacto y que resistan bien la corrosión y al desgaste. Todas estas propiedades juntas es muy difícil encontrarlas en los materiales convencionales.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Por otro lado, el uso de materiales compuestos permite prescindir de materiales más clásicos como el acero y otros metales, debido a que van a poder ofrecer propiedades mejoradas. Así por ejemplo, desde el punto de vista de la resistencia y la rigidez, los materiales compuestos reforzados con fibras ofrecen un alargamiento de rotura que es mucho menor si se compara con metales de resistencia similar.</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Del mismo modo, y con el estado actual de la tecnología, es posible fabricar materiales compuestos que poseen un mejor módulo de elasticidad por unidad de peso (módulo específico) y mejor resistencia por unidad de peso (resistencia específica) que muchos metales.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Un mayor módulo específico y resistencia específica de los materiales compuestos significa que puede reducirse el peso de las piezas a fabricar. Este es un factor de gran importancia en ciertos sectores, como la automoción o en aeronaves, y en general en todas las formas de transporte, donde las reducciones de peso de los componentes dan como resultado un mayor rendimiento y ahorro de energía.</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b/>
          <w:bCs/>
          <w:color w:val="auto"/>
          <w:sz w:val="24"/>
          <w:szCs w:val="24"/>
        </w:rPr>
        <w:t>1.2- Definición</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Como primera y más general de las definiciones, se puede entender por </w:t>
      </w:r>
      <w:r w:rsidRPr="00751192">
        <w:rPr>
          <w:rFonts w:eastAsia="Times New Roman"/>
          <w:i/>
          <w:iCs/>
          <w:color w:val="auto"/>
          <w:sz w:val="24"/>
          <w:szCs w:val="24"/>
        </w:rPr>
        <w:t>materiales compuestos</w:t>
      </w:r>
      <w:r w:rsidRPr="00751192">
        <w:rPr>
          <w:rFonts w:eastAsia="Times New Roman"/>
          <w:color w:val="auto"/>
          <w:sz w:val="24"/>
          <w:szCs w:val="24"/>
        </w:rPr>
        <w:t xml:space="preserve"> aquellos formados por dos o más materiales distintos sin que se produzca reacción química entre ellos. No obstante, esta definición puede resultar muy vaga e imprecisa.</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En efecto, realmente no existe una definición ampliamente aceptada sobre lo que es un material compuesto. La dificultad a la hora de definir este tipo de materiales radica en las limitaciones de tamaño que imponemos a los componentes que forman el material.</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Así, desde un punto de vista </w:t>
      </w:r>
      <w:proofErr w:type="spellStart"/>
      <w:r w:rsidRPr="00751192">
        <w:rPr>
          <w:rFonts w:eastAsia="Times New Roman"/>
          <w:color w:val="auto"/>
          <w:sz w:val="24"/>
          <w:szCs w:val="24"/>
        </w:rPr>
        <w:t>microestructural</w:t>
      </w:r>
      <w:proofErr w:type="spellEnd"/>
      <w:r w:rsidRPr="00751192">
        <w:rPr>
          <w:rFonts w:eastAsia="Times New Roman"/>
          <w:color w:val="auto"/>
          <w:sz w:val="24"/>
          <w:szCs w:val="24"/>
        </w:rPr>
        <w:t xml:space="preserve">, un material compuesto puede definirse como aquel que tiene dos o más constituyentes diferentes (estructuras moleculares o fases). De acuerdo con esta definición, muchos de los materiales considerados homogéneos también podrían ser considerados como compuestos. Por otro lado, si se considera la </w:t>
      </w:r>
      <w:proofErr w:type="spellStart"/>
      <w:r w:rsidRPr="00751192">
        <w:rPr>
          <w:rFonts w:eastAsia="Times New Roman"/>
          <w:color w:val="auto"/>
          <w:sz w:val="24"/>
          <w:szCs w:val="24"/>
        </w:rPr>
        <w:t>macroestructura</w:t>
      </w:r>
      <w:proofErr w:type="spellEnd"/>
      <w:r w:rsidRPr="00751192">
        <w:rPr>
          <w:rFonts w:eastAsia="Times New Roman"/>
          <w:color w:val="auto"/>
          <w:sz w:val="24"/>
          <w:szCs w:val="24"/>
        </w:rPr>
        <w:t xml:space="preserve"> de los materiales, se puede definir un material compuesto como aquel material constituido por la combinación de diferentes materiales, difiriendo en su composición o forma, con el objetivo de obtener un nuevo material con unas propiedades y características determinadas.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Ya en el campo de la ingeniería se puede definir como material compuesto aquel sistema material integrado por una mezcla o combinación de dos o más micro o </w:t>
      </w:r>
      <w:proofErr w:type="spellStart"/>
      <w:r w:rsidRPr="00751192">
        <w:rPr>
          <w:rFonts w:eastAsia="Times New Roman"/>
          <w:color w:val="auto"/>
          <w:sz w:val="24"/>
          <w:szCs w:val="24"/>
        </w:rPr>
        <w:t>macroconstituyentes</w:t>
      </w:r>
      <w:proofErr w:type="spellEnd"/>
      <w:r w:rsidRPr="00751192">
        <w:rPr>
          <w:rFonts w:eastAsia="Times New Roman"/>
          <w:color w:val="auto"/>
          <w:sz w:val="24"/>
          <w:szCs w:val="24"/>
        </w:rPr>
        <w:t>, que difieren en forma y composición química, y que además son indisolubles entre sí.</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En los materiales compuestos se pueden identificar dos fases o componentes principales: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 una fase discontinua y más rígida, que se denomina </w:t>
      </w:r>
      <w:r w:rsidRPr="00751192">
        <w:rPr>
          <w:rFonts w:eastAsia="Times New Roman"/>
          <w:i/>
          <w:iCs/>
          <w:color w:val="auto"/>
          <w:sz w:val="24"/>
          <w:szCs w:val="24"/>
        </w:rPr>
        <w:t>refuerzo</w:t>
      </w:r>
      <w:r w:rsidRPr="00751192">
        <w:rPr>
          <w:rFonts w:eastAsia="Times New Roman"/>
          <w:color w:val="auto"/>
          <w:sz w:val="24"/>
          <w:szCs w:val="24"/>
        </w:rPr>
        <w:t>;</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 y otra fase continua y generalmente menos rígida, que se denomina </w:t>
      </w:r>
      <w:r w:rsidRPr="00751192">
        <w:rPr>
          <w:rFonts w:eastAsia="Times New Roman"/>
          <w:i/>
          <w:iCs/>
          <w:color w:val="auto"/>
          <w:sz w:val="24"/>
          <w:szCs w:val="24"/>
        </w:rPr>
        <w:t>matriz</w:t>
      </w:r>
      <w:r w:rsidRPr="00751192">
        <w:rPr>
          <w:rFonts w:eastAsia="Times New Roman"/>
          <w:color w:val="auto"/>
          <w:sz w:val="24"/>
          <w:szCs w:val="24"/>
        </w:rPr>
        <w:t>.</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Por un lado, entre las funciones del refuerzo están las de absorber las tensiones, así como incrementar la rigidez y la resistencia del conjunto, es decir, es el elemento resistente. Por otro lado, el papel a desempeñar por la matriz sería la de servir de transmisor de tensiones entre los elementos del refuerzo, actuar como </w:t>
      </w:r>
      <w:proofErr w:type="spellStart"/>
      <w:r w:rsidRPr="00751192">
        <w:rPr>
          <w:rFonts w:eastAsia="Times New Roman"/>
          <w:color w:val="auto"/>
          <w:sz w:val="24"/>
          <w:szCs w:val="24"/>
        </w:rPr>
        <w:t>ligante</w:t>
      </w:r>
      <w:proofErr w:type="spellEnd"/>
      <w:r w:rsidRPr="00751192">
        <w:rPr>
          <w:rFonts w:eastAsia="Times New Roman"/>
          <w:color w:val="auto"/>
          <w:sz w:val="24"/>
          <w:szCs w:val="24"/>
        </w:rPr>
        <w:t xml:space="preserve"> manteniendo el refuerzo en su posición fija y protegerlo del medio exterior o circundante.</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En general, los materiales compuestos son materiales muy anisótropos, debido principalmente a la falta de homogeneidad en la distribución y orientación de los elementos de refuerzo dentro de la matriz.</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La resistencia en los materiales compuestos depende de la naturaleza de las fibras utilizadas como elementos de refuerzo, su disposición y orientación en la matriz, y de la efectividad de la interfase Fibra/Matriz.</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En la actualidad, a la par que mejoran las técnicas productivas, se van consiguiendo fabricar materiales compuestos cada vez con mejores prestaciones. Las ventajas de este tipo de materiales son, entre otras: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Alta relación resistencia / peso.</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Elevada rigidez.</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Alta resistencia a la fatiga.</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Alta resistencia a la corrosión.</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Alta resistencia dieléctrica.</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Alta flexibilidad.</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Mejoran las superficies aerodinámicas.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Posibilidad de construir formas más o menos complejas.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Excelentes propiedades mecánicas.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Facilidad de fabricación con una alta variedad de acabados.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Estabilidad dimensional.</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No obstante no son todas ventajas en el uso de los materiales compuestos. Algunas de las dificultades que encontramos en el uso de estos materiales son las siguientes: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En la etapa de diseño de piezas de materiales compuestos, las herramientas de cálculo existentes no son tan conocidas ni están tan ampliamente extendidas como ocurre para el diseño de piezas metálicas.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El coste de la materia prima de estos materiales suele ser elevado.</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En algunos casos, existen peligros para la salud en los procesos de fabricación de ciertos materiales compuestos.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En la mayoría de las ocasiones, falta información sobre el comportamiento mecánico final que tendrá la pieza fabricada con material compuesto.</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b/>
          <w:bCs/>
          <w:color w:val="auto"/>
          <w:sz w:val="24"/>
          <w:szCs w:val="24"/>
        </w:rPr>
        <w:t>1.3- Clasificación</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Los materiales compuestos se pueden clasificar, bien en función del tipo de matriz, o bien en función del tipo de refuerzo que se usen en su fabricación.</w:t>
      </w:r>
    </w:p>
    <w:p w:rsidR="00751192" w:rsidRPr="00751192" w:rsidRDefault="00751192" w:rsidP="00751192">
      <w:pPr>
        <w:spacing w:before="150" w:after="225" w:line="240" w:lineRule="auto"/>
        <w:ind w:left="0" w:right="0" w:firstLine="0"/>
        <w:rPr>
          <w:rFonts w:eastAsia="Times New Roman"/>
          <w:b/>
          <w:bCs/>
          <w:color w:val="auto"/>
          <w:sz w:val="24"/>
          <w:szCs w:val="24"/>
        </w:rPr>
      </w:pPr>
      <w:r w:rsidRPr="00751192">
        <w:rPr>
          <w:rFonts w:eastAsia="Times New Roman"/>
          <w:b/>
          <w:bCs/>
          <w:color w:val="auto"/>
          <w:sz w:val="24"/>
          <w:szCs w:val="24"/>
        </w:rPr>
        <w:t>PROGRAMA DE COLABORACIÓN</w:t>
      </w:r>
    </w:p>
    <w:p w:rsidR="00751192" w:rsidRPr="00751192" w:rsidRDefault="00751192" w:rsidP="00232013">
      <w:pPr>
        <w:spacing w:after="0" w:line="240" w:lineRule="auto"/>
        <w:ind w:left="0" w:right="0" w:firstLine="0"/>
        <w:rPr>
          <w:rFonts w:eastAsia="Times New Roman"/>
          <w:color w:val="auto"/>
          <w:sz w:val="24"/>
          <w:szCs w:val="24"/>
        </w:rPr>
      </w:pPr>
      <w:r w:rsidRPr="00751192">
        <w:rPr>
          <w:rFonts w:eastAsia="Times New Roman"/>
          <w:color w:val="auto"/>
          <w:sz w:val="24"/>
          <w:szCs w:val="24"/>
        </w:rPr>
        <w:t>Según el tipo de matriz:</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b/>
          <w:bCs/>
          <w:color w:val="auto"/>
          <w:sz w:val="24"/>
          <w:szCs w:val="24"/>
        </w:rPr>
        <w:t>•</w:t>
      </w:r>
      <w:r w:rsidR="00232013">
        <w:rPr>
          <w:rFonts w:eastAsia="Times New Roman"/>
          <w:color w:val="auto"/>
          <w:sz w:val="24"/>
          <w:szCs w:val="24"/>
        </w:rPr>
        <w:t xml:space="preserve"> </w:t>
      </w:r>
      <w:r w:rsidRPr="00751192">
        <w:rPr>
          <w:rFonts w:eastAsia="Times New Roman"/>
          <w:color w:val="auto"/>
          <w:sz w:val="24"/>
          <w:szCs w:val="24"/>
        </w:rPr>
        <w:t>Materiales compuestos de matriz METÁLICA o MMC (METAL MATRIX COMPOSITES);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b/>
          <w:bCs/>
          <w:color w:val="auto"/>
          <w:sz w:val="24"/>
          <w:szCs w:val="24"/>
        </w:rPr>
        <w:t>•</w:t>
      </w:r>
      <w:r w:rsidRPr="00751192">
        <w:rPr>
          <w:rFonts w:eastAsia="Times New Roman"/>
          <w:color w:val="auto"/>
          <w:sz w:val="24"/>
          <w:szCs w:val="24"/>
        </w:rPr>
        <w:t xml:space="preserve"> Materiales compuestos de matriz CERÁMICA o CMC (CERAMIC MATRIX COMPOSITES);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b/>
          <w:bCs/>
          <w:color w:val="auto"/>
          <w:sz w:val="24"/>
          <w:szCs w:val="24"/>
        </w:rPr>
        <w:t>•</w:t>
      </w:r>
      <w:r w:rsidRPr="00751192">
        <w:rPr>
          <w:rFonts w:eastAsia="Times New Roman"/>
          <w:color w:val="auto"/>
          <w:sz w:val="24"/>
          <w:szCs w:val="24"/>
        </w:rPr>
        <w:t xml:space="preserve"> Materiales compuestos de matriz de CARBÓN;</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b/>
          <w:bCs/>
          <w:color w:val="auto"/>
          <w:sz w:val="24"/>
          <w:szCs w:val="24"/>
        </w:rPr>
        <w:t>•</w:t>
      </w:r>
      <w:r w:rsidRPr="00751192">
        <w:rPr>
          <w:rFonts w:eastAsia="Times New Roman"/>
          <w:color w:val="auto"/>
          <w:sz w:val="24"/>
          <w:szCs w:val="24"/>
        </w:rPr>
        <w:t xml:space="preserve"> Materiales compuestos de matriz ORGÁNICA o POLIMÉRICA o RP (REINFORCED PLASTICS) y dentro de éstos, los más utilizados son:</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los CFRP (CABON FIBER REINFORCED PLASTICS) o materiales compuestos de fibra de carbono con matriz orgánica;</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 los GFRP (GLASS FIBER REINFORCED PLASTICS) o materiales compuestos de fibra de vidrio con matriz orgánica.</w:t>
      </w:r>
    </w:p>
    <w:p w:rsidR="00751192" w:rsidRPr="00751192" w:rsidRDefault="00751192" w:rsidP="00751192">
      <w:pPr>
        <w:spacing w:before="375" w:after="100" w:afterAutospacing="1" w:line="240" w:lineRule="auto"/>
        <w:ind w:left="0" w:right="0" w:firstLine="0"/>
        <w:rPr>
          <w:rFonts w:eastAsia="Times New Roman"/>
          <w:color w:val="auto"/>
          <w:sz w:val="24"/>
          <w:szCs w:val="24"/>
        </w:rPr>
      </w:pPr>
      <w:r w:rsidRPr="00751192">
        <w:rPr>
          <w:rFonts w:eastAsia="Times New Roman"/>
          <w:color w:val="auto"/>
          <w:sz w:val="24"/>
          <w:szCs w:val="24"/>
        </w:rPr>
        <w:t>Por otro lado, según el tipo de refuerzo empleado se obtienen los siguientes tipos de materiales compuestos: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b/>
          <w:bCs/>
          <w:color w:val="auto"/>
          <w:sz w:val="24"/>
          <w:szCs w:val="24"/>
        </w:rPr>
        <w:t>•</w:t>
      </w:r>
      <w:r w:rsidRPr="00751192">
        <w:rPr>
          <w:rFonts w:eastAsia="Times New Roman"/>
          <w:color w:val="auto"/>
          <w:sz w:val="24"/>
          <w:szCs w:val="24"/>
        </w:rPr>
        <w:t xml:space="preserve"> Materiales con refuerzos discontinuos (partículas, plaquetas o fibras cortas);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b/>
          <w:bCs/>
          <w:color w:val="auto"/>
          <w:sz w:val="24"/>
          <w:szCs w:val="24"/>
        </w:rPr>
        <w:t>•</w:t>
      </w:r>
      <w:r w:rsidRPr="00751192">
        <w:rPr>
          <w:rFonts w:eastAsia="Times New Roman"/>
          <w:color w:val="auto"/>
          <w:sz w:val="24"/>
          <w:szCs w:val="24"/>
        </w:rPr>
        <w:t xml:space="preserve"> Materiales con refuerzos continuos (fibras largas, tejidos o laminados).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De entre los materiales compuestos más utilizados en ingeniería y construcción industrial, están los de matriz orgánica y refuerzos en forma de fibras. En los siguientes apartados se analizarán con más detalle cada uno de los componentes que constituyen los materiales compuestos.</w:t>
      </w:r>
    </w:p>
    <w:p w:rsidR="00751192" w:rsidRPr="00751192" w:rsidRDefault="00751192" w:rsidP="00751192">
      <w:pPr>
        <w:spacing w:before="750" w:after="100" w:afterAutospacing="1" w:line="240" w:lineRule="auto"/>
        <w:ind w:left="0" w:right="0" w:firstLine="0"/>
        <w:rPr>
          <w:rFonts w:eastAsia="Times New Roman"/>
          <w:color w:val="auto"/>
          <w:sz w:val="24"/>
          <w:szCs w:val="24"/>
        </w:rPr>
      </w:pPr>
      <w:r w:rsidRPr="00751192">
        <w:rPr>
          <w:rFonts w:eastAsia="Times New Roman"/>
          <w:b/>
          <w:bCs/>
          <w:color w:val="auto"/>
          <w:sz w:val="24"/>
          <w:szCs w:val="24"/>
        </w:rPr>
        <w:t>2- La matriz en los materiales compuestos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b/>
          <w:bCs/>
          <w:color w:val="auto"/>
          <w:sz w:val="24"/>
          <w:szCs w:val="24"/>
        </w:rPr>
        <w:t>2.1- Generalidades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La </w:t>
      </w:r>
      <w:r w:rsidRPr="00751192">
        <w:rPr>
          <w:rFonts w:eastAsia="Times New Roman"/>
          <w:i/>
          <w:iCs/>
          <w:color w:val="auto"/>
          <w:sz w:val="24"/>
          <w:szCs w:val="24"/>
        </w:rPr>
        <w:t>matriz</w:t>
      </w:r>
      <w:r w:rsidRPr="00751192">
        <w:rPr>
          <w:rFonts w:eastAsia="Times New Roman"/>
          <w:color w:val="auto"/>
          <w:sz w:val="24"/>
          <w:szCs w:val="24"/>
        </w:rPr>
        <w:t xml:space="preserve"> es la fase continua y menos rígida que constituye los materiales compuestos. Entra las funciones que debe desempeñar la matriz en los materiales compuestos están las siguientes: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Dar estabilidad al conjunto, transfiriendo las cargas al refuerzo.</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 Actuar como </w:t>
      </w:r>
      <w:proofErr w:type="spellStart"/>
      <w:r w:rsidRPr="00751192">
        <w:rPr>
          <w:rFonts w:eastAsia="Times New Roman"/>
          <w:color w:val="auto"/>
          <w:sz w:val="24"/>
          <w:szCs w:val="24"/>
        </w:rPr>
        <w:t>ligante</w:t>
      </w:r>
      <w:proofErr w:type="spellEnd"/>
      <w:r w:rsidRPr="00751192">
        <w:rPr>
          <w:rFonts w:eastAsia="Times New Roman"/>
          <w:color w:val="auto"/>
          <w:sz w:val="24"/>
          <w:szCs w:val="24"/>
        </w:rPr>
        <w:t xml:space="preserve"> que mantiene fijas en su posición a las fibras de refuerzo.</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Proteger al refuerzo del deterioro mecánico y químico del ambiente exterior.</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Evitar la propagación de grietas.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Para que la fase de matriz pueda desarrollar en condiciones todas estas funciones, es imprescindible que se establezca una buena adherencia entre la fase matriz y el refuerzo.</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b/>
          <w:bCs/>
          <w:color w:val="auto"/>
          <w:sz w:val="24"/>
          <w:szCs w:val="24"/>
        </w:rPr>
        <w:t>2.2- Matriz orgánica o polimérica</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La </w:t>
      </w:r>
      <w:r w:rsidRPr="00751192">
        <w:rPr>
          <w:rFonts w:eastAsia="Times New Roman"/>
          <w:i/>
          <w:iCs/>
          <w:color w:val="auto"/>
          <w:sz w:val="24"/>
          <w:szCs w:val="24"/>
        </w:rPr>
        <w:t>matriz orgánica o polimérica</w:t>
      </w:r>
      <w:r w:rsidRPr="00751192">
        <w:rPr>
          <w:rFonts w:eastAsia="Times New Roman"/>
          <w:color w:val="auto"/>
          <w:sz w:val="24"/>
          <w:szCs w:val="24"/>
        </w:rPr>
        <w:t>, también conocida como matriz de plástico, se caracteriza por su baja densidad, alta tenacidad, alta resistencia a la corrosión, baja resistencia mecánica, bajo coste, rapidez y sencillez de conformado. También hay que tener en cuenta a la hora de trabajar con este tipo de matrices la influencia que tienen las condiciones medioambientales sobre los polímeros, tales como humedad, temperatura y radiación solar.</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Las matrices orgánicas o poliméricas pueden ser de varios tipos: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b/>
          <w:bCs/>
          <w:color w:val="auto"/>
          <w:sz w:val="24"/>
          <w:szCs w:val="24"/>
        </w:rPr>
        <w:t>•</w:t>
      </w:r>
      <w:r w:rsidRPr="00751192">
        <w:rPr>
          <w:rFonts w:eastAsia="Times New Roman"/>
          <w:color w:val="auto"/>
          <w:sz w:val="24"/>
          <w:szCs w:val="24"/>
        </w:rPr>
        <w:t xml:space="preserve"> TERMOPLÁSTICAS, usadas en aplicaciones de bajos requisitos, aunque se están empezando a emplear termoplásticos avanzados para altas prestaciones.</w:t>
      </w:r>
    </w:p>
    <w:p w:rsid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b/>
          <w:bCs/>
          <w:color w:val="auto"/>
          <w:sz w:val="24"/>
          <w:szCs w:val="24"/>
        </w:rPr>
        <w:t>•</w:t>
      </w:r>
      <w:r w:rsidRPr="00751192">
        <w:rPr>
          <w:rFonts w:eastAsia="Times New Roman"/>
          <w:color w:val="auto"/>
          <w:sz w:val="24"/>
          <w:szCs w:val="24"/>
        </w:rPr>
        <w:t xml:space="preserve"> DUROPLÁSTICOS o TERMOESTABLES, las más empleadas en materiales compuestos de altas prestaciones.</w:t>
      </w:r>
    </w:p>
    <w:p w:rsidR="00232013" w:rsidRPr="00751192" w:rsidRDefault="00232013" w:rsidP="00232013">
      <w:pPr>
        <w:spacing w:before="100" w:beforeAutospacing="1" w:after="100" w:afterAutospacing="1" w:line="240" w:lineRule="auto"/>
        <w:ind w:left="0" w:right="0" w:firstLine="0"/>
        <w:jc w:val="center"/>
        <w:rPr>
          <w:rFonts w:eastAsia="Times New Roman"/>
          <w:color w:val="auto"/>
          <w:sz w:val="24"/>
          <w:szCs w:val="24"/>
        </w:rPr>
      </w:pPr>
      <w:r>
        <w:rPr>
          <w:rFonts w:eastAsia="Times New Roman"/>
          <w:noProof/>
          <w:color w:val="auto"/>
          <w:sz w:val="24"/>
          <w:szCs w:val="24"/>
        </w:rPr>
        <w:drawing>
          <wp:inline distT="0" distB="0" distL="0" distR="0">
            <wp:extent cx="2552700" cy="2619876"/>
            <wp:effectExtent l="0" t="0" r="0" b="9525"/>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fig1tut114.jpg"/>
                    <pic:cNvPicPr/>
                  </pic:nvPicPr>
                  <pic:blipFill>
                    <a:blip r:embed="rId8">
                      <a:extLst>
                        <a:ext uri="{28A0092B-C50C-407E-A947-70E740481C1C}">
                          <a14:useLocalDpi xmlns:a14="http://schemas.microsoft.com/office/drawing/2010/main" val="0"/>
                        </a:ext>
                      </a:extLst>
                    </a:blip>
                    <a:stretch>
                      <a:fillRect/>
                    </a:stretch>
                  </pic:blipFill>
                  <pic:spPr>
                    <a:xfrm>
                      <a:off x="0" y="0"/>
                      <a:ext cx="2558666" cy="2625999"/>
                    </a:xfrm>
                    <a:prstGeom prst="rect">
                      <a:avLst/>
                    </a:prstGeom>
                  </pic:spPr>
                </pic:pic>
              </a:graphicData>
            </a:graphic>
          </wp:inline>
        </w:drawing>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b/>
          <w:bCs/>
          <w:color w:val="auto"/>
          <w:sz w:val="24"/>
          <w:szCs w:val="24"/>
        </w:rPr>
        <w:t>•</w:t>
      </w:r>
      <w:r w:rsidRPr="00751192">
        <w:rPr>
          <w:rFonts w:eastAsia="Times New Roman"/>
          <w:color w:val="auto"/>
          <w:sz w:val="24"/>
          <w:szCs w:val="24"/>
        </w:rPr>
        <w:t xml:space="preserve"> ELASTÓMEROS, tipo de matrices utilizadas en neumáticos y cintas transportadoras.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Para las matrices poliméricas o de plástico suele emplearse como elemento de refuerzo las fibras de vidrio, de carbono o de boro.</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Las matrices termoplásticas están formadas por moléculas unidas por fuerzas débiles, lo que les confiere la propiedad de reblandecerse y poder ser moldeadas por la acción del calor, endureciéndose al enfriar, siendo todo ello un proceso reversible. Algunos ejemplos son el polipropileno, poliamida, polietileno, etc.</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Por otro lado, las termoestables se caracterizan por estar formadas por cadenas reticuladas que hacen que la estructura adquiera una disposición permanente, provocando que la reacción sea irreversible y el polímero no pueda reciclarse. Todos ellos necesitan un proceso de curado para alcanzar su estructura reticulada. Ejemplos de este tipo de polímeros son el poliéster, resinas epoxi, fenólicas, etc.</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Entre los </w:t>
      </w:r>
      <w:proofErr w:type="spellStart"/>
      <w:r w:rsidRPr="00751192">
        <w:rPr>
          <w:rFonts w:eastAsia="Times New Roman"/>
          <w:color w:val="auto"/>
          <w:sz w:val="24"/>
          <w:szCs w:val="24"/>
        </w:rPr>
        <w:t>duroplásticos</w:t>
      </w:r>
      <w:proofErr w:type="spellEnd"/>
      <w:r w:rsidRPr="00751192">
        <w:rPr>
          <w:rFonts w:eastAsia="Times New Roman"/>
          <w:color w:val="auto"/>
          <w:sz w:val="24"/>
          <w:szCs w:val="24"/>
        </w:rPr>
        <w:t xml:space="preserve"> o termoestables, también denominados RESINAS, se encuentran los siguientes tipos de materiales para matrices: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Epoxis: que son las de uso más general en altas prestaciones, con una temperatura máxima de uso en torno a los 170 ºC. Como ejemplo, podemos citar la M18 de CIBA (HEXCEL).</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 </w:t>
      </w:r>
      <w:proofErr w:type="spellStart"/>
      <w:r w:rsidRPr="00751192">
        <w:rPr>
          <w:rFonts w:eastAsia="Times New Roman"/>
          <w:color w:val="auto"/>
          <w:sz w:val="24"/>
          <w:szCs w:val="24"/>
        </w:rPr>
        <w:t>Bismaleimidas</w:t>
      </w:r>
      <w:proofErr w:type="spellEnd"/>
      <w:r w:rsidRPr="00751192">
        <w:rPr>
          <w:rFonts w:eastAsia="Times New Roman"/>
          <w:color w:val="auto"/>
          <w:sz w:val="24"/>
          <w:szCs w:val="24"/>
        </w:rPr>
        <w:t>: para altas temperaturas (de hasta 250 ºC), utilizada, por ejemplo en los bordes de ataque de las alas del Eurofighter-2000. Ejemplo de este tipo de matriz: 5250 de CYTEC.</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Poliamidas: también para aplicaciones de altas temperaturas, en el entorno de los 300 ºC.</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Fenólicas: matrices de material resistente al fuego. Utilizadas, por ejemplo, en mamparas contra incendios y paneles interiores de aviones.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Poliésteres: es un tipo de matriz que no ofrece excesivas características mecánicas, pero posee otras propiedades que pueden resultar de utilidad en ciertas aplicaciones, como por ejemplo, para reparaciones de embarcaciones, recipientes de fibra, cisternas y depósitos, tuberías, carrocerías, motores, baterías, etc.</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La resina de poliéster está recomendada para aplicarla usando como elemento de refuerzo una tela de fibra de vidrio o de carbono, de manera que al conjunto le confiere una gran dureza y resistencia, pudiéndose emplear tanto para crear piezas como revestir superficies.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Cuando se use la resina de poliéster, ésta deberá emplearse junto a un catalizador (servirá de endurecedor de la resina) que deberá mezclarse con la resina en una proporción aprox. del 2%. Posteriormente se aplicará la mezcla de resina con el catalizador en la zona afectada.</w:t>
      </w:r>
    </w:p>
    <w:p w:rsidR="00751192" w:rsidRPr="00751192" w:rsidRDefault="00751192" w:rsidP="00751192">
      <w:pPr>
        <w:spacing w:before="100" w:beforeAutospacing="1" w:after="300" w:line="240" w:lineRule="auto"/>
        <w:ind w:left="0" w:right="0" w:firstLine="0"/>
        <w:rPr>
          <w:rFonts w:eastAsia="Times New Roman"/>
          <w:color w:val="auto"/>
          <w:sz w:val="24"/>
          <w:szCs w:val="24"/>
        </w:rPr>
      </w:pPr>
      <w:r w:rsidRPr="00751192">
        <w:rPr>
          <w:rFonts w:eastAsia="Times New Roman"/>
          <w:color w:val="auto"/>
          <w:sz w:val="24"/>
          <w:szCs w:val="24"/>
        </w:rPr>
        <w:t>Cuando se emplee Fibra de Vidrio o Fibra de Carbono, el modo de actuar será aplicar en primer lugar la resina mezclada con catalizador y luego la tela para continuar con resina, de manera que se trabajará por capas: 1 capa será = Resina + Tela + Resina.</w:t>
      </w:r>
    </w:p>
    <w:p w:rsidR="00751192" w:rsidRPr="00751192" w:rsidRDefault="007F05F0" w:rsidP="007F05F0">
      <w:pPr>
        <w:spacing w:after="0" w:line="240" w:lineRule="auto"/>
        <w:ind w:left="0" w:right="0" w:firstLine="0"/>
        <w:jc w:val="center"/>
        <w:rPr>
          <w:rFonts w:eastAsia="Times New Roman"/>
          <w:color w:val="auto"/>
          <w:sz w:val="24"/>
          <w:szCs w:val="24"/>
        </w:rPr>
      </w:pPr>
      <w:r>
        <w:rPr>
          <w:rFonts w:eastAsia="Times New Roman"/>
          <w:noProof/>
          <w:color w:val="auto"/>
          <w:sz w:val="24"/>
          <w:szCs w:val="24"/>
        </w:rPr>
        <w:drawing>
          <wp:inline distT="0" distB="0" distL="0" distR="0">
            <wp:extent cx="5715000" cy="2225040"/>
            <wp:effectExtent l="0" t="0" r="0" b="381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fig6tut114.jpg"/>
                    <pic:cNvPicPr/>
                  </pic:nvPicPr>
                  <pic:blipFill>
                    <a:blip r:embed="rId9">
                      <a:extLst>
                        <a:ext uri="{28A0092B-C50C-407E-A947-70E740481C1C}">
                          <a14:useLocalDpi xmlns:a14="http://schemas.microsoft.com/office/drawing/2010/main" val="0"/>
                        </a:ext>
                      </a:extLst>
                    </a:blip>
                    <a:stretch>
                      <a:fillRect/>
                    </a:stretch>
                  </pic:blipFill>
                  <pic:spPr>
                    <a:xfrm>
                      <a:off x="0" y="0"/>
                      <a:ext cx="5715000" cy="2225040"/>
                    </a:xfrm>
                    <a:prstGeom prst="rect">
                      <a:avLst/>
                    </a:prstGeom>
                  </pic:spPr>
                </pic:pic>
              </a:graphicData>
            </a:graphic>
          </wp:inline>
        </w:drawing>
      </w:r>
    </w:p>
    <w:p w:rsidR="00751192" w:rsidRPr="00751192" w:rsidRDefault="00751192" w:rsidP="00751192">
      <w:pPr>
        <w:spacing w:after="0" w:line="240" w:lineRule="auto"/>
        <w:ind w:left="0" w:right="0" w:firstLine="0"/>
        <w:rPr>
          <w:rFonts w:eastAsia="Times New Roman"/>
          <w:color w:val="auto"/>
          <w:sz w:val="24"/>
          <w:szCs w:val="24"/>
        </w:rPr>
      </w:pP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 </w:t>
      </w:r>
      <w:proofErr w:type="spellStart"/>
      <w:r w:rsidRPr="00751192">
        <w:rPr>
          <w:rFonts w:eastAsia="Times New Roman"/>
          <w:color w:val="auto"/>
          <w:sz w:val="24"/>
          <w:szCs w:val="24"/>
        </w:rPr>
        <w:t>Cianoesteres</w:t>
      </w:r>
      <w:proofErr w:type="spellEnd"/>
      <w:r w:rsidRPr="00751192">
        <w:rPr>
          <w:rFonts w:eastAsia="Times New Roman"/>
          <w:color w:val="auto"/>
          <w:sz w:val="24"/>
          <w:szCs w:val="24"/>
        </w:rPr>
        <w:t>: tipo de matrices de las termoestables utilizadas en aplicaciones radio-eléctricas (antenas), ya que presentan baja absorción de humedad y buena "tangente de pérdidas" (característica radioeléctrica de los materiales). Ejemplo: RS3 de YLA.</w:t>
      </w:r>
    </w:p>
    <w:p w:rsidR="00751192" w:rsidRDefault="00751192" w:rsidP="00751192">
      <w:pPr>
        <w:spacing w:before="100" w:beforeAutospacing="1" w:after="100" w:afterAutospacing="1" w:line="240" w:lineRule="auto"/>
        <w:ind w:left="0" w:right="0" w:firstLine="0"/>
        <w:rPr>
          <w:rFonts w:eastAsia="Times New Roman"/>
          <w:color w:val="auto"/>
          <w:sz w:val="24"/>
          <w:szCs w:val="24"/>
        </w:rPr>
      </w:pPr>
    </w:p>
    <w:p w:rsidR="007F05F0" w:rsidRPr="00751192" w:rsidRDefault="007F05F0" w:rsidP="00751192">
      <w:pPr>
        <w:spacing w:before="100" w:beforeAutospacing="1" w:after="100" w:afterAutospacing="1" w:line="240" w:lineRule="auto"/>
        <w:ind w:left="0" w:right="0" w:firstLine="0"/>
        <w:rPr>
          <w:rFonts w:eastAsia="Times New Roman"/>
          <w:color w:val="auto"/>
          <w:sz w:val="24"/>
          <w:szCs w:val="24"/>
        </w:rPr>
      </w:pP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b/>
          <w:bCs/>
          <w:color w:val="auto"/>
          <w:sz w:val="24"/>
          <w:szCs w:val="24"/>
        </w:rPr>
        <w:t>2.3- Matriz metálica</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La </w:t>
      </w:r>
      <w:r w:rsidRPr="00751192">
        <w:rPr>
          <w:rFonts w:eastAsia="Times New Roman"/>
          <w:i/>
          <w:iCs/>
          <w:color w:val="auto"/>
          <w:sz w:val="24"/>
          <w:szCs w:val="24"/>
        </w:rPr>
        <w:t>matriz metálica</w:t>
      </w:r>
      <w:r w:rsidRPr="00751192">
        <w:rPr>
          <w:rFonts w:eastAsia="Times New Roman"/>
          <w:color w:val="auto"/>
          <w:sz w:val="24"/>
          <w:szCs w:val="24"/>
        </w:rPr>
        <w:t xml:space="preserve"> se caracteriza por ofrecer una mayor capacidad resistente al material compuesto, además de una buena rigidez y tenacidad a la fractura. La matriz de naturaleza metálica presenta una anisotropía poco pronunciada y un buen comportamiento a altas temperaturas. No obstante, este tipo de matrices están limitadas por su alta densidad, además de ofrecer cierta dificultad para su procesado y mecanizado.</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Existen tres tipos de matrices metálicas: de aleaciones de aluminio, de titanio y de cobre. Finalmente, la elección del refuerzo dependerá de cuál sea el valor de la temperatura de fusión del material de la matriz metálica.</w:t>
      </w:r>
    </w:p>
    <w:p w:rsidR="00751192" w:rsidRPr="00751192" w:rsidRDefault="007F05F0" w:rsidP="007F05F0">
      <w:pPr>
        <w:spacing w:before="100" w:beforeAutospacing="1" w:after="100" w:afterAutospacing="1" w:line="240" w:lineRule="auto"/>
        <w:ind w:left="0" w:right="0" w:firstLine="0"/>
        <w:jc w:val="center"/>
        <w:rPr>
          <w:rFonts w:eastAsia="Times New Roman"/>
          <w:color w:val="auto"/>
          <w:sz w:val="24"/>
          <w:szCs w:val="24"/>
        </w:rPr>
      </w:pPr>
      <w:r>
        <w:rPr>
          <w:rFonts w:eastAsia="Times New Roman"/>
          <w:noProof/>
          <w:color w:val="auto"/>
          <w:sz w:val="24"/>
          <w:szCs w:val="24"/>
        </w:rPr>
        <w:drawing>
          <wp:inline distT="0" distB="0" distL="0" distR="0">
            <wp:extent cx="3602319" cy="3076575"/>
            <wp:effectExtent l="0" t="0" r="0" b="0"/>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fig2tut114.jpg"/>
                    <pic:cNvPicPr/>
                  </pic:nvPicPr>
                  <pic:blipFill>
                    <a:blip r:embed="rId10">
                      <a:extLst>
                        <a:ext uri="{28A0092B-C50C-407E-A947-70E740481C1C}">
                          <a14:useLocalDpi xmlns:a14="http://schemas.microsoft.com/office/drawing/2010/main" val="0"/>
                        </a:ext>
                      </a:extLst>
                    </a:blip>
                    <a:stretch>
                      <a:fillRect/>
                    </a:stretch>
                  </pic:blipFill>
                  <pic:spPr>
                    <a:xfrm>
                      <a:off x="0" y="0"/>
                      <a:ext cx="3606773" cy="3080379"/>
                    </a:xfrm>
                    <a:prstGeom prst="rect">
                      <a:avLst/>
                    </a:prstGeom>
                  </pic:spPr>
                </pic:pic>
              </a:graphicData>
            </a:graphic>
          </wp:inline>
        </w:drawing>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b/>
          <w:bCs/>
          <w:color w:val="auto"/>
          <w:sz w:val="24"/>
          <w:szCs w:val="24"/>
        </w:rPr>
        <w:t>2.4- Matriz cerámica</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La </w:t>
      </w:r>
      <w:r w:rsidRPr="00751192">
        <w:rPr>
          <w:rFonts w:eastAsia="Times New Roman"/>
          <w:i/>
          <w:iCs/>
          <w:color w:val="auto"/>
          <w:sz w:val="24"/>
          <w:szCs w:val="24"/>
        </w:rPr>
        <w:t>matriz cerámica</w:t>
      </w:r>
      <w:r w:rsidRPr="00751192">
        <w:rPr>
          <w:rFonts w:eastAsia="Times New Roman"/>
          <w:color w:val="auto"/>
          <w:sz w:val="24"/>
          <w:szCs w:val="24"/>
        </w:rPr>
        <w:t xml:space="preserve"> ofrece a los materiales compuestos de los que forma parte una gran resistencia a los esfuerzos mecánicos, incluso a altas temperaturas sin modificar su capacidad resistente. Por el contrario, su tenacidad es muy baja, al igual que sus conductividades térmica y eléctrica.</w:t>
      </w:r>
    </w:p>
    <w:p w:rsidR="00751192" w:rsidRPr="00751192" w:rsidRDefault="00751192" w:rsidP="00751192">
      <w:pPr>
        <w:spacing w:after="0" w:line="240" w:lineRule="auto"/>
        <w:ind w:left="0" w:right="0" w:firstLine="0"/>
        <w:rPr>
          <w:rFonts w:eastAsia="Times New Roman"/>
          <w:color w:val="auto"/>
          <w:sz w:val="24"/>
          <w:szCs w:val="24"/>
        </w:rPr>
      </w:pP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En la figura adjunta, se muestra un ejemplo de aplicación de materiales compuestos de matriz cerámica. En este caso, se trata de un freno de disco constituido por materiales compuestos cerámicos.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Este tipo de matrices presentan también una alta resistencia a la compresión, no así a tracción. Por ello, cuando se usen este tipo de matrices se les suele añadir fibras con alta resistencia a tracción.</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En otras ocasiones, bajo la acción de niveles de carga tensionales capaces de romper la cerámica, se suelen utilizar refuerzos con un alto módulo de elasticidad, ya que la elongación de la matriz cerámica no resulta suficiente para transferir una significativa cantidad de carga al refuerzo.</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Existen tres tipos de matrices cerámicas: alúmina, carburo de silicio y nitruro de silicio.</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Por último, decir que en este tipo de matrices como elementos de refuerzos se suelen utilizar materiales cerámicos y también refuerzos metálicos.</w:t>
      </w:r>
    </w:p>
    <w:p w:rsidR="00751192" w:rsidRPr="00751192" w:rsidRDefault="00751192" w:rsidP="00751192">
      <w:pPr>
        <w:spacing w:before="750" w:after="100" w:afterAutospacing="1" w:line="240" w:lineRule="auto"/>
        <w:ind w:left="0" w:right="0" w:firstLine="0"/>
        <w:rPr>
          <w:rFonts w:eastAsia="Times New Roman"/>
          <w:color w:val="auto"/>
          <w:sz w:val="24"/>
          <w:szCs w:val="24"/>
        </w:rPr>
      </w:pPr>
      <w:r w:rsidRPr="00751192">
        <w:rPr>
          <w:rFonts w:eastAsia="Times New Roman"/>
          <w:b/>
          <w:bCs/>
          <w:color w:val="auto"/>
          <w:sz w:val="24"/>
          <w:szCs w:val="24"/>
        </w:rPr>
        <w:t>3- El refuerzo en los materiales compuestos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b/>
          <w:bCs/>
          <w:color w:val="auto"/>
          <w:sz w:val="24"/>
          <w:szCs w:val="24"/>
        </w:rPr>
        <w:t>3.1- Generalidades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Los elementos que se incluyen de refuerzo en los materiales compuestos permiten absorber las tensiones e incrementar la rigidez y la resistencia del conjunto.</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En los materiales compuestos se pueden emplear dos tipos de </w:t>
      </w:r>
      <w:r w:rsidR="007F05F0" w:rsidRPr="00751192">
        <w:rPr>
          <w:rFonts w:eastAsia="Times New Roman"/>
          <w:color w:val="auto"/>
          <w:sz w:val="24"/>
          <w:szCs w:val="24"/>
        </w:rPr>
        <w:t>elementos</w:t>
      </w:r>
      <w:r w:rsidRPr="00751192">
        <w:rPr>
          <w:rFonts w:eastAsia="Times New Roman"/>
          <w:color w:val="auto"/>
          <w:sz w:val="24"/>
          <w:szCs w:val="24"/>
        </w:rPr>
        <w:t xml:space="preserve"> de refuerzos: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b/>
          <w:bCs/>
          <w:color w:val="auto"/>
          <w:sz w:val="24"/>
          <w:szCs w:val="24"/>
        </w:rPr>
        <w:t>•</w:t>
      </w:r>
      <w:r w:rsidRPr="00751192">
        <w:rPr>
          <w:rFonts w:eastAsia="Times New Roman"/>
          <w:color w:val="auto"/>
          <w:sz w:val="24"/>
          <w:szCs w:val="24"/>
        </w:rPr>
        <w:t xml:space="preserve"> Refuerzos discontinuos (partículas, plaquetas o fibras cortas).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b/>
          <w:bCs/>
          <w:color w:val="auto"/>
          <w:sz w:val="24"/>
          <w:szCs w:val="24"/>
        </w:rPr>
        <w:t>•</w:t>
      </w:r>
      <w:r w:rsidRPr="00751192">
        <w:rPr>
          <w:rFonts w:eastAsia="Times New Roman"/>
          <w:color w:val="auto"/>
          <w:sz w:val="24"/>
          <w:szCs w:val="24"/>
        </w:rPr>
        <w:t xml:space="preserve"> Refuerzos continuos (fibras largas, tejidos o laminados).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b/>
          <w:bCs/>
          <w:color w:val="auto"/>
          <w:sz w:val="24"/>
          <w:szCs w:val="24"/>
        </w:rPr>
        <w:t>3.2- Refuerzos discontinuos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Existen distintos tipos de elementos que actúan como refuerzo discontinuo en los materiales compuestos. Así, se tienen materiales de refuerzo discontinuo en forma de partícula, en forma de plaqueta (en ambos casos cuando todas sus dimensiones son iguales), y materiales de refuerzo en forma de fibra discontinua o fibra corta (que son aquellos materiales que tienen una longitud mayor que su sección transversal).</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En general, los materiales compuestos reforzados con elementos discontinuos sólo se suelen utilizar en aquellas aplicaciones de poca responsabilidad estructural. A continuación se van a estudiar las características principales de cada tipo:</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 </w:t>
      </w:r>
      <w:r w:rsidRPr="00751192">
        <w:rPr>
          <w:rFonts w:eastAsia="Times New Roman"/>
          <w:i/>
          <w:iCs/>
          <w:color w:val="auto"/>
          <w:sz w:val="24"/>
          <w:szCs w:val="24"/>
        </w:rPr>
        <w:t>Partículas</w:t>
      </w:r>
      <w:r w:rsidRPr="00751192">
        <w:rPr>
          <w:rFonts w:eastAsia="Times New Roman"/>
          <w:color w:val="auto"/>
          <w:sz w:val="24"/>
          <w:szCs w:val="24"/>
        </w:rPr>
        <w:t>: con el empleo de elementos de refuerzo en forma de partículas el aumento de propiedades que se consigue no es muy elevado. No obstante, el comportamiento mecánico en este tipo de materiales suele ser isótropo, y son los materiales menos costosos y de más fácil fabricación de todos los materiales compuestos.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Cuando las partículas de refuerzo son cerámicas se consigue incrementar la rigidez y la temperatura de servicio de las matrices metálicas, mientras que el empleo de partículas dúctiles </w:t>
      </w:r>
      <w:proofErr w:type="gramStart"/>
      <w:r w:rsidRPr="00751192">
        <w:rPr>
          <w:rFonts w:eastAsia="Times New Roman"/>
          <w:color w:val="auto"/>
          <w:sz w:val="24"/>
          <w:szCs w:val="24"/>
        </w:rPr>
        <w:t>aumentan</w:t>
      </w:r>
      <w:proofErr w:type="gramEnd"/>
      <w:r w:rsidRPr="00751192">
        <w:rPr>
          <w:rFonts w:eastAsia="Times New Roman"/>
          <w:color w:val="auto"/>
          <w:sz w:val="24"/>
          <w:szCs w:val="24"/>
        </w:rPr>
        <w:t xml:space="preserve"> la tenacidad de fractura en matrices frágiles.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 </w:t>
      </w:r>
      <w:r w:rsidRPr="00751192">
        <w:rPr>
          <w:rFonts w:eastAsia="Times New Roman"/>
          <w:i/>
          <w:iCs/>
          <w:color w:val="auto"/>
          <w:sz w:val="24"/>
          <w:szCs w:val="24"/>
        </w:rPr>
        <w:t>Plaquetas</w:t>
      </w:r>
      <w:r w:rsidRPr="00751192">
        <w:rPr>
          <w:rFonts w:eastAsia="Times New Roman"/>
          <w:color w:val="auto"/>
          <w:sz w:val="24"/>
          <w:szCs w:val="24"/>
        </w:rPr>
        <w:t>: con el empleo de plaquetas como elementos de refuerzo, el aumento de propiedades no es elevado, aunque los compuestos reforzados con plaquetas alcanzan mayores grados de compactación que los materiales compuestos reforzados con partículas. Por otro lado, al ser este tipo de refuerzo aproximadamente bidimensional permiten ofrecer prácticamente igual resistencia en su plano.</w:t>
      </w:r>
    </w:p>
    <w:p w:rsidR="00751192" w:rsidRPr="00751192" w:rsidRDefault="00751192" w:rsidP="00751192">
      <w:pPr>
        <w:spacing w:before="100" w:beforeAutospacing="1" w:after="375" w:line="240" w:lineRule="auto"/>
        <w:ind w:left="0" w:right="0" w:firstLine="0"/>
        <w:rPr>
          <w:rFonts w:eastAsia="Times New Roman"/>
          <w:color w:val="auto"/>
          <w:sz w:val="24"/>
          <w:szCs w:val="24"/>
        </w:rPr>
      </w:pPr>
      <w:r w:rsidRPr="00751192">
        <w:rPr>
          <w:rFonts w:eastAsia="Times New Roman"/>
          <w:color w:val="auto"/>
          <w:sz w:val="24"/>
          <w:szCs w:val="24"/>
        </w:rPr>
        <w:t xml:space="preserve">- </w:t>
      </w:r>
      <w:r w:rsidRPr="00751192">
        <w:rPr>
          <w:rFonts w:eastAsia="Times New Roman"/>
          <w:i/>
          <w:iCs/>
          <w:color w:val="auto"/>
          <w:sz w:val="24"/>
          <w:szCs w:val="24"/>
        </w:rPr>
        <w:t>Fibras cortas</w:t>
      </w:r>
      <w:r w:rsidRPr="00751192">
        <w:rPr>
          <w:rFonts w:eastAsia="Times New Roman"/>
          <w:color w:val="auto"/>
          <w:sz w:val="24"/>
          <w:szCs w:val="24"/>
        </w:rPr>
        <w:t>: cuando se emplean fibras cortas como refuerzo de los materiales, la longitud de éstas influye en las propiedades del material. Los materiales compuestos reforzados con fibras tienen naturaleza anisótropa, ofreciendo excelentes propiedades en la dirección de las fibras.</w:t>
      </w:r>
    </w:p>
    <w:p w:rsidR="00751192" w:rsidRPr="00751192" w:rsidRDefault="007F05F0" w:rsidP="007F05F0">
      <w:pPr>
        <w:spacing w:after="0" w:line="240" w:lineRule="auto"/>
        <w:ind w:left="0" w:right="0" w:firstLine="0"/>
        <w:jc w:val="center"/>
        <w:rPr>
          <w:rFonts w:eastAsia="Times New Roman"/>
          <w:color w:val="auto"/>
          <w:sz w:val="24"/>
          <w:szCs w:val="24"/>
        </w:rPr>
      </w:pPr>
      <w:r>
        <w:rPr>
          <w:rFonts w:eastAsia="Times New Roman"/>
          <w:noProof/>
          <w:color w:val="auto"/>
          <w:sz w:val="24"/>
          <w:szCs w:val="24"/>
        </w:rPr>
        <w:drawing>
          <wp:inline distT="0" distB="0" distL="0" distR="0">
            <wp:extent cx="6200503" cy="1695450"/>
            <wp:effectExtent l="0" t="0" r="0" b="0"/>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fig4tut114.jpg"/>
                    <pic:cNvPicPr/>
                  </pic:nvPicPr>
                  <pic:blipFill>
                    <a:blip r:embed="rId11">
                      <a:extLst>
                        <a:ext uri="{28A0092B-C50C-407E-A947-70E740481C1C}">
                          <a14:useLocalDpi xmlns:a14="http://schemas.microsoft.com/office/drawing/2010/main" val="0"/>
                        </a:ext>
                      </a:extLst>
                    </a:blip>
                    <a:stretch>
                      <a:fillRect/>
                    </a:stretch>
                  </pic:blipFill>
                  <pic:spPr>
                    <a:xfrm>
                      <a:off x="0" y="0"/>
                      <a:ext cx="6203020" cy="1696138"/>
                    </a:xfrm>
                    <a:prstGeom prst="rect">
                      <a:avLst/>
                    </a:prstGeom>
                  </pic:spPr>
                </pic:pic>
              </a:graphicData>
            </a:graphic>
          </wp:inline>
        </w:drawing>
      </w:r>
    </w:p>
    <w:p w:rsidR="00751192" w:rsidRPr="00751192" w:rsidRDefault="00751192" w:rsidP="00751192">
      <w:pPr>
        <w:spacing w:after="0" w:line="240" w:lineRule="auto"/>
        <w:ind w:left="0" w:right="0" w:firstLine="0"/>
        <w:rPr>
          <w:rFonts w:eastAsia="Times New Roman"/>
          <w:color w:val="auto"/>
          <w:sz w:val="24"/>
          <w:szCs w:val="24"/>
        </w:rPr>
      </w:pP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Tipos de materiales compuestos según el refuerzo:</w:t>
      </w:r>
      <w:r w:rsidR="007F05F0">
        <w:rPr>
          <w:rFonts w:eastAsia="Times New Roman"/>
          <w:color w:val="auto"/>
          <w:sz w:val="24"/>
          <w:szCs w:val="24"/>
        </w:rPr>
        <w:t xml:space="preserve"> a) Compuesto </w:t>
      </w:r>
      <w:proofErr w:type="spellStart"/>
      <w:r w:rsidR="007F05F0">
        <w:rPr>
          <w:rFonts w:eastAsia="Times New Roman"/>
          <w:color w:val="auto"/>
          <w:sz w:val="24"/>
          <w:szCs w:val="24"/>
        </w:rPr>
        <w:t>particulado</w:t>
      </w:r>
      <w:proofErr w:type="spellEnd"/>
      <w:r w:rsidR="007F05F0">
        <w:rPr>
          <w:rFonts w:eastAsia="Times New Roman"/>
          <w:color w:val="auto"/>
          <w:sz w:val="24"/>
          <w:szCs w:val="24"/>
        </w:rPr>
        <w:t>;</w:t>
      </w:r>
      <w:r w:rsidR="001D47F1">
        <w:rPr>
          <w:rFonts w:eastAsia="Times New Roman"/>
          <w:color w:val="auto"/>
          <w:sz w:val="24"/>
          <w:szCs w:val="24"/>
        </w:rPr>
        <w:t xml:space="preserve"> b) Compuesto fibroso;</w:t>
      </w:r>
      <w:r w:rsidRPr="00751192">
        <w:rPr>
          <w:rFonts w:eastAsia="Times New Roman"/>
          <w:color w:val="auto"/>
          <w:sz w:val="24"/>
          <w:szCs w:val="24"/>
        </w:rPr>
        <w:t xml:space="preserve"> c) Compuesto laminado</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b/>
          <w:bCs/>
          <w:color w:val="auto"/>
          <w:sz w:val="24"/>
          <w:szCs w:val="24"/>
        </w:rPr>
        <w:t>3.3- Refuerzos continuos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En este caso, también existen distintas clases de refuerzo de tipo continuo para los materiales compuestos. Así, se tienen materiales de refuerzo en forma de fibra continua o fibra larga cuando tienen una longitud mucho mayor que su </w:t>
      </w:r>
      <w:proofErr w:type="spellStart"/>
      <w:r w:rsidRPr="00751192">
        <w:rPr>
          <w:rFonts w:eastAsia="Times New Roman"/>
          <w:color w:val="auto"/>
          <w:sz w:val="24"/>
          <w:szCs w:val="24"/>
        </w:rPr>
        <w:t>seccion</w:t>
      </w:r>
      <w:proofErr w:type="spellEnd"/>
      <w:r w:rsidRPr="00751192">
        <w:rPr>
          <w:rFonts w:eastAsia="Times New Roman"/>
          <w:color w:val="auto"/>
          <w:sz w:val="24"/>
          <w:szCs w:val="24"/>
        </w:rPr>
        <w:t xml:space="preserve"> transversal; refuerzos de tipo laminado cuando están formados por dos o </w:t>
      </w:r>
      <w:r w:rsidR="006D3623" w:rsidRPr="00751192">
        <w:rPr>
          <w:rFonts w:eastAsia="Times New Roman"/>
          <w:color w:val="auto"/>
          <w:sz w:val="24"/>
          <w:szCs w:val="24"/>
        </w:rPr>
        <w:t>más</w:t>
      </w:r>
      <w:r w:rsidRPr="00751192">
        <w:rPr>
          <w:rFonts w:eastAsia="Times New Roman"/>
          <w:color w:val="auto"/>
          <w:sz w:val="24"/>
          <w:szCs w:val="24"/>
        </w:rPr>
        <w:t xml:space="preserve"> láminas que tienen dos de sus dimensiones mayores que la tercera; y refuerzos en forma de tejido, también llamados estructuras </w:t>
      </w:r>
      <w:proofErr w:type="spellStart"/>
      <w:r w:rsidRPr="00751192">
        <w:rPr>
          <w:rFonts w:eastAsia="Times New Roman"/>
          <w:color w:val="auto"/>
          <w:sz w:val="24"/>
          <w:szCs w:val="24"/>
        </w:rPr>
        <w:t>sandwich</w:t>
      </w:r>
      <w:proofErr w:type="spellEnd"/>
      <w:r w:rsidRPr="00751192">
        <w:rPr>
          <w:rFonts w:eastAsia="Times New Roman"/>
          <w:color w:val="auto"/>
          <w:sz w:val="24"/>
          <w:szCs w:val="24"/>
        </w:rPr>
        <w:t>, cuando la matriz forma un esqueleto que es relleno de un segundo material.</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Las características principales de cada tipo son las siguientes: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 </w:t>
      </w:r>
      <w:r w:rsidRPr="00751192">
        <w:rPr>
          <w:rFonts w:eastAsia="Times New Roman"/>
          <w:i/>
          <w:iCs/>
          <w:color w:val="auto"/>
          <w:sz w:val="24"/>
          <w:szCs w:val="24"/>
        </w:rPr>
        <w:t>Fibras largas</w:t>
      </w:r>
      <w:r w:rsidRPr="00751192">
        <w:rPr>
          <w:rFonts w:eastAsia="Times New Roman"/>
          <w:color w:val="auto"/>
          <w:sz w:val="24"/>
          <w:szCs w:val="24"/>
        </w:rPr>
        <w:t xml:space="preserve">: son elementos en forma de hilo en las que la relación L/D &gt; 100, </w:t>
      </w:r>
      <w:proofErr w:type="spellStart"/>
      <w:r w:rsidRPr="00751192">
        <w:rPr>
          <w:rFonts w:eastAsia="Times New Roman"/>
          <w:color w:val="auto"/>
          <w:sz w:val="24"/>
          <w:szCs w:val="24"/>
        </w:rPr>
        <w:t>sindo</w:t>
      </w:r>
      <w:proofErr w:type="spellEnd"/>
      <w:r w:rsidRPr="00751192">
        <w:rPr>
          <w:rFonts w:eastAsia="Times New Roman"/>
          <w:color w:val="auto"/>
          <w:sz w:val="24"/>
          <w:szCs w:val="24"/>
        </w:rPr>
        <w:t xml:space="preserve"> "L" la longitud de la fibra y "D" el diámetro de su sección. Con este tipo de refuerzo, el aumentar la longitud de las fibras no influye en las propiedades del material.</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 </w:t>
      </w:r>
      <w:r w:rsidRPr="00751192">
        <w:rPr>
          <w:rFonts w:eastAsia="Times New Roman"/>
          <w:i/>
          <w:iCs/>
          <w:color w:val="auto"/>
          <w:sz w:val="24"/>
          <w:szCs w:val="24"/>
        </w:rPr>
        <w:t>Laminados</w:t>
      </w:r>
      <w:r w:rsidRPr="00751192">
        <w:rPr>
          <w:rFonts w:eastAsia="Times New Roman"/>
          <w:color w:val="auto"/>
          <w:sz w:val="24"/>
          <w:szCs w:val="24"/>
        </w:rPr>
        <w:t>: los refuerzos laminados se forman a partir de la repetición de un número finito de láminas con diferentes orientaciones. En este caso, cada lámina puede ser un material (fibra corta, fibra larga o tejido de dos dimensiones).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 </w:t>
      </w:r>
      <w:r w:rsidRPr="00751192">
        <w:rPr>
          <w:rFonts w:eastAsia="Times New Roman"/>
          <w:i/>
          <w:iCs/>
          <w:color w:val="auto"/>
          <w:sz w:val="24"/>
          <w:szCs w:val="24"/>
        </w:rPr>
        <w:t>Tejidos</w:t>
      </w:r>
      <w:r w:rsidRPr="00751192">
        <w:rPr>
          <w:rFonts w:eastAsia="Times New Roman"/>
          <w:color w:val="auto"/>
          <w:sz w:val="24"/>
          <w:szCs w:val="24"/>
        </w:rPr>
        <w:t>: tipo de refuerzo que presenta una elevada rigidez y resistencia a esfuerzos de flexión, así como una alta capacidad de aislamiento.</w:t>
      </w:r>
    </w:p>
    <w:p w:rsidR="00751192" w:rsidRPr="00751192" w:rsidRDefault="006D3623" w:rsidP="006D3623">
      <w:pPr>
        <w:spacing w:after="0" w:line="240" w:lineRule="auto"/>
        <w:ind w:left="0" w:right="0" w:firstLine="0"/>
        <w:jc w:val="center"/>
        <w:rPr>
          <w:rFonts w:eastAsia="Times New Roman"/>
          <w:color w:val="auto"/>
          <w:sz w:val="24"/>
          <w:szCs w:val="24"/>
        </w:rPr>
      </w:pPr>
      <w:r>
        <w:rPr>
          <w:rFonts w:eastAsia="Times New Roman"/>
          <w:noProof/>
          <w:color w:val="auto"/>
          <w:sz w:val="24"/>
          <w:szCs w:val="24"/>
        </w:rPr>
        <w:drawing>
          <wp:inline distT="0" distB="0" distL="0" distR="0">
            <wp:extent cx="5572125" cy="2174488"/>
            <wp:effectExtent l="0" t="0" r="0" b="0"/>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fig5tut114.jpg"/>
                    <pic:cNvPicPr/>
                  </pic:nvPicPr>
                  <pic:blipFill>
                    <a:blip r:embed="rId12">
                      <a:extLst>
                        <a:ext uri="{28A0092B-C50C-407E-A947-70E740481C1C}">
                          <a14:useLocalDpi xmlns:a14="http://schemas.microsoft.com/office/drawing/2010/main" val="0"/>
                        </a:ext>
                      </a:extLst>
                    </a:blip>
                    <a:stretch>
                      <a:fillRect/>
                    </a:stretch>
                  </pic:blipFill>
                  <pic:spPr>
                    <a:xfrm>
                      <a:off x="0" y="0"/>
                      <a:ext cx="5579924" cy="2177531"/>
                    </a:xfrm>
                    <a:prstGeom prst="rect">
                      <a:avLst/>
                    </a:prstGeom>
                  </pic:spPr>
                </pic:pic>
              </a:graphicData>
            </a:graphic>
          </wp:inline>
        </w:drawing>
      </w:r>
    </w:p>
    <w:p w:rsidR="00751192" w:rsidRPr="00751192" w:rsidRDefault="00751192" w:rsidP="00751192">
      <w:pPr>
        <w:spacing w:after="0" w:line="240" w:lineRule="auto"/>
        <w:ind w:left="0" w:right="0" w:firstLine="0"/>
        <w:rPr>
          <w:rFonts w:eastAsia="Times New Roman"/>
          <w:color w:val="auto"/>
          <w:sz w:val="24"/>
          <w:szCs w:val="24"/>
        </w:rPr>
      </w:pPr>
    </w:p>
    <w:p w:rsidR="00751192" w:rsidRPr="00751192" w:rsidRDefault="00751192" w:rsidP="00F76A85">
      <w:pPr>
        <w:spacing w:before="100" w:beforeAutospacing="1" w:after="100" w:afterAutospacing="1" w:line="240" w:lineRule="auto"/>
        <w:ind w:left="0" w:right="0" w:firstLine="0"/>
        <w:jc w:val="center"/>
        <w:rPr>
          <w:rFonts w:eastAsia="Times New Roman"/>
          <w:color w:val="auto"/>
          <w:sz w:val="24"/>
          <w:szCs w:val="24"/>
        </w:rPr>
      </w:pPr>
      <w:r w:rsidRPr="00751192">
        <w:rPr>
          <w:rFonts w:eastAsia="Times New Roman"/>
          <w:color w:val="auto"/>
          <w:sz w:val="24"/>
          <w:szCs w:val="24"/>
        </w:rPr>
        <w:t xml:space="preserve">Refuerzos de tipo </w:t>
      </w:r>
      <w:r w:rsidR="00F76A85" w:rsidRPr="00751192">
        <w:rPr>
          <w:rFonts w:eastAsia="Times New Roman"/>
          <w:color w:val="auto"/>
          <w:sz w:val="24"/>
          <w:szCs w:val="24"/>
        </w:rPr>
        <w:t>continúo</w:t>
      </w:r>
      <w:r w:rsidRPr="00751192">
        <w:rPr>
          <w:rFonts w:eastAsia="Times New Roman"/>
          <w:color w:val="auto"/>
          <w:sz w:val="24"/>
          <w:szCs w:val="24"/>
        </w:rPr>
        <w:t xml:space="preserve"> para materiales compuestos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b/>
          <w:bCs/>
          <w:color w:val="auto"/>
          <w:sz w:val="24"/>
          <w:szCs w:val="24"/>
        </w:rPr>
        <w:t>3.4- Fibras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Al ser uno de los elementos más ampliamente utilizado como refuerzo en los materiales compuestos merece una especial atención. Los principales tipos de fibras utilizados como refuerzo, en lo que al material que las compone se refiere, son los siguientes: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b/>
          <w:bCs/>
          <w:color w:val="auto"/>
          <w:sz w:val="24"/>
          <w:szCs w:val="24"/>
        </w:rPr>
        <w:t>•</w:t>
      </w:r>
      <w:r w:rsidRPr="00751192">
        <w:rPr>
          <w:rFonts w:eastAsia="Times New Roman"/>
          <w:color w:val="auto"/>
          <w:sz w:val="24"/>
          <w:szCs w:val="24"/>
        </w:rPr>
        <w:t xml:space="preserve"> FIBRAS DE VIDRIO:</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Las </w:t>
      </w:r>
      <w:r w:rsidRPr="00751192">
        <w:rPr>
          <w:rFonts w:eastAsia="Times New Roman"/>
          <w:i/>
          <w:iCs/>
          <w:color w:val="auto"/>
          <w:sz w:val="24"/>
          <w:szCs w:val="24"/>
        </w:rPr>
        <w:t>fibras de vidrio</w:t>
      </w:r>
      <w:r w:rsidRPr="00751192">
        <w:rPr>
          <w:rFonts w:eastAsia="Times New Roman"/>
          <w:color w:val="auto"/>
          <w:sz w:val="24"/>
          <w:szCs w:val="24"/>
        </w:rPr>
        <w:t xml:space="preserve"> </w:t>
      </w:r>
      <w:proofErr w:type="spellStart"/>
      <w:r w:rsidRPr="00751192">
        <w:rPr>
          <w:rFonts w:eastAsia="Times New Roman"/>
          <w:color w:val="auto"/>
          <w:sz w:val="24"/>
          <w:szCs w:val="24"/>
        </w:rPr>
        <w:t>oferecen</w:t>
      </w:r>
      <w:proofErr w:type="spellEnd"/>
      <w:r w:rsidRPr="00751192">
        <w:rPr>
          <w:rFonts w:eastAsia="Times New Roman"/>
          <w:color w:val="auto"/>
          <w:sz w:val="24"/>
          <w:szCs w:val="24"/>
        </w:rPr>
        <w:t xml:space="preserve"> una gran resistencia a tracción, son duras, resistentes al ataque químico y flexibles.</w:t>
      </w:r>
    </w:p>
    <w:p w:rsidR="00751192" w:rsidRPr="00751192" w:rsidRDefault="00F76A85" w:rsidP="00F76A85">
      <w:pPr>
        <w:spacing w:after="0" w:line="240" w:lineRule="auto"/>
        <w:ind w:left="0" w:right="0" w:firstLine="0"/>
        <w:jc w:val="center"/>
        <w:rPr>
          <w:rFonts w:eastAsia="Times New Roman"/>
          <w:color w:val="auto"/>
          <w:sz w:val="24"/>
          <w:szCs w:val="24"/>
        </w:rPr>
      </w:pPr>
      <w:r>
        <w:rPr>
          <w:rFonts w:eastAsia="Times New Roman"/>
          <w:noProof/>
          <w:color w:val="auto"/>
          <w:sz w:val="24"/>
          <w:szCs w:val="24"/>
        </w:rPr>
        <w:drawing>
          <wp:inline distT="0" distB="0" distL="0" distR="0">
            <wp:extent cx="3779069" cy="1864995"/>
            <wp:effectExtent l="0" t="0" r="0" b="1905"/>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fig7tut114.jpg"/>
                    <pic:cNvPicPr/>
                  </pic:nvPicPr>
                  <pic:blipFill>
                    <a:blip r:embed="rId13">
                      <a:extLst>
                        <a:ext uri="{28A0092B-C50C-407E-A947-70E740481C1C}">
                          <a14:useLocalDpi xmlns:a14="http://schemas.microsoft.com/office/drawing/2010/main" val="0"/>
                        </a:ext>
                      </a:extLst>
                    </a:blip>
                    <a:stretch>
                      <a:fillRect/>
                    </a:stretch>
                  </pic:blipFill>
                  <pic:spPr>
                    <a:xfrm>
                      <a:off x="0" y="0"/>
                      <a:ext cx="3787027" cy="1868923"/>
                    </a:xfrm>
                    <a:prstGeom prst="rect">
                      <a:avLst/>
                    </a:prstGeom>
                  </pic:spPr>
                </pic:pic>
              </a:graphicData>
            </a:graphic>
          </wp:inline>
        </w:drawing>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Funcionan muy bien como aislante térmico, acústico y eléctrico. Es un material con propiedades isotrópicas, es decir, tiene las mismas cualidades a lo largo y ancho de la tela.</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Las fibras de vidrio se elaboran a partir de la sílice (del 50% al 70% de su composición), al que se le añade otros componentes en función de las propiedades deseadas, distinguiéndose los siguientes tipos: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VIDRIO-E: para aplicaciones generales.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VIDRIO-S: usado cuando se requiera una mayor resistencia y rigidez.</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VIDRIO-C: ofrece estabilidad química.</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VIDRIO-M: para muy alta rigidez.</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VIDRIO-D: para aplicaciones donde se exija muy baja constante dieléctrica.</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b/>
          <w:bCs/>
          <w:color w:val="auto"/>
          <w:sz w:val="24"/>
          <w:szCs w:val="24"/>
        </w:rPr>
        <w:t>•</w:t>
      </w:r>
      <w:r w:rsidRPr="00751192">
        <w:rPr>
          <w:rFonts w:eastAsia="Times New Roman"/>
          <w:color w:val="auto"/>
          <w:sz w:val="24"/>
          <w:szCs w:val="24"/>
        </w:rPr>
        <w:t xml:space="preserve"> FIBRAS DE CARBONO:</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La </w:t>
      </w:r>
      <w:r w:rsidRPr="00751192">
        <w:rPr>
          <w:rFonts w:eastAsia="Times New Roman"/>
          <w:i/>
          <w:iCs/>
          <w:color w:val="auto"/>
          <w:sz w:val="24"/>
          <w:szCs w:val="24"/>
        </w:rPr>
        <w:t>fibra de carbono</w:t>
      </w:r>
      <w:r w:rsidRPr="00751192">
        <w:rPr>
          <w:rFonts w:eastAsia="Times New Roman"/>
          <w:color w:val="auto"/>
          <w:sz w:val="24"/>
          <w:szCs w:val="24"/>
        </w:rPr>
        <w:t xml:space="preserve"> está constituida por finos filamentos de carbono de 5–10 µm de diámetro, donde cada fibra de carbono se forma con la unión de miles de filamentos de carbono.</w:t>
      </w:r>
    </w:p>
    <w:p w:rsidR="00751192" w:rsidRPr="00751192" w:rsidRDefault="00751192" w:rsidP="00BC5A35">
      <w:pPr>
        <w:spacing w:after="0" w:line="240" w:lineRule="auto"/>
        <w:ind w:left="0" w:right="0" w:firstLine="0"/>
        <w:jc w:val="center"/>
        <w:rPr>
          <w:rFonts w:eastAsia="Times New Roman"/>
          <w:color w:val="auto"/>
          <w:sz w:val="24"/>
          <w:szCs w:val="24"/>
        </w:rPr>
      </w:pP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La principal característica por la que es conocida la fibra de carbono es su muy alta resistencia y rigidez. Sus excelentes propiedades mecánicas, unido a su baja densidad, lo hace un material de gran aplicación, dado que puede ofrecer propiedades mecánicas similares al acero, pero a la vez ser tan ligero como la madera o el plástico. Además, la fibra de carbono es un material que presenta también mucha dureza.</w:t>
      </w:r>
    </w:p>
    <w:p w:rsid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La fibra de carbono, como se ha dicho, ofrece una muy elevada resistencia mecánica, con un módulo de elasticidad elevado. En este sentido se distinguen los siguientes tipos:</w:t>
      </w:r>
    </w:p>
    <w:p w:rsidR="00CA29FE" w:rsidRPr="00751192" w:rsidRDefault="00CA29FE" w:rsidP="00CA29FE">
      <w:pPr>
        <w:spacing w:before="100" w:beforeAutospacing="1" w:after="100" w:afterAutospacing="1" w:line="240" w:lineRule="auto"/>
        <w:ind w:left="0" w:right="0" w:firstLine="0"/>
        <w:jc w:val="center"/>
        <w:rPr>
          <w:rFonts w:eastAsia="Times New Roman"/>
          <w:color w:val="auto"/>
          <w:sz w:val="24"/>
          <w:szCs w:val="24"/>
        </w:rPr>
      </w:pPr>
      <w:r>
        <w:rPr>
          <w:rFonts w:eastAsia="Times New Roman"/>
          <w:noProof/>
          <w:color w:val="auto"/>
          <w:sz w:val="24"/>
          <w:szCs w:val="24"/>
        </w:rPr>
        <w:drawing>
          <wp:inline distT="0" distB="0" distL="0" distR="0">
            <wp:extent cx="3404681" cy="1964987"/>
            <wp:effectExtent l="0" t="0" r="571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fig8tut114.jpg"/>
                    <pic:cNvPicPr/>
                  </pic:nvPicPr>
                  <pic:blipFill>
                    <a:blip r:embed="rId14">
                      <a:extLst>
                        <a:ext uri="{28A0092B-C50C-407E-A947-70E740481C1C}">
                          <a14:useLocalDpi xmlns:a14="http://schemas.microsoft.com/office/drawing/2010/main" val="0"/>
                        </a:ext>
                      </a:extLst>
                    </a:blip>
                    <a:stretch>
                      <a:fillRect/>
                    </a:stretch>
                  </pic:blipFill>
                  <pic:spPr>
                    <a:xfrm>
                      <a:off x="0" y="0"/>
                      <a:ext cx="3404681" cy="1964987"/>
                    </a:xfrm>
                    <a:prstGeom prst="rect">
                      <a:avLst/>
                    </a:prstGeom>
                  </pic:spPr>
                </pic:pic>
              </a:graphicData>
            </a:graphic>
          </wp:inline>
        </w:drawing>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 De muy alto módulo: para aplicaciones que requieran de una elevada rigidez (500 </w:t>
      </w:r>
      <w:proofErr w:type="spellStart"/>
      <w:r w:rsidRPr="00751192">
        <w:rPr>
          <w:rFonts w:eastAsia="Times New Roman"/>
          <w:color w:val="auto"/>
          <w:sz w:val="24"/>
          <w:szCs w:val="24"/>
        </w:rPr>
        <w:t>GPa</w:t>
      </w:r>
      <w:proofErr w:type="spellEnd"/>
      <w:r w:rsidRPr="00751192">
        <w:rPr>
          <w:rFonts w:eastAsia="Times New Roman"/>
          <w:color w:val="auto"/>
          <w:sz w:val="24"/>
          <w:szCs w:val="24"/>
        </w:rPr>
        <w:t xml:space="preserve"> de Módulo Elástico).</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 De alto módulo (400 </w:t>
      </w:r>
      <w:proofErr w:type="spellStart"/>
      <w:r w:rsidRPr="00751192">
        <w:rPr>
          <w:rFonts w:eastAsia="Times New Roman"/>
          <w:color w:val="auto"/>
          <w:sz w:val="24"/>
          <w:szCs w:val="24"/>
        </w:rPr>
        <w:t>GPa</w:t>
      </w:r>
      <w:proofErr w:type="spellEnd"/>
      <w:r w:rsidRPr="00751192">
        <w:rPr>
          <w:rFonts w:eastAsia="Times New Roman"/>
          <w:color w:val="auto"/>
          <w:sz w:val="24"/>
          <w:szCs w:val="24"/>
        </w:rPr>
        <w:t>).</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 De módulo intermedio (300 </w:t>
      </w:r>
      <w:proofErr w:type="spellStart"/>
      <w:r w:rsidRPr="00751192">
        <w:rPr>
          <w:rFonts w:eastAsia="Times New Roman"/>
          <w:color w:val="auto"/>
          <w:sz w:val="24"/>
          <w:szCs w:val="24"/>
        </w:rPr>
        <w:t>GPa</w:t>
      </w:r>
      <w:proofErr w:type="spellEnd"/>
      <w:r w:rsidRPr="00751192">
        <w:rPr>
          <w:rFonts w:eastAsia="Times New Roman"/>
          <w:color w:val="auto"/>
          <w:sz w:val="24"/>
          <w:szCs w:val="24"/>
        </w:rPr>
        <w:t>).</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 De alta resistencia (200 </w:t>
      </w:r>
      <w:proofErr w:type="spellStart"/>
      <w:r w:rsidRPr="00751192">
        <w:rPr>
          <w:rFonts w:eastAsia="Times New Roman"/>
          <w:color w:val="auto"/>
          <w:sz w:val="24"/>
          <w:szCs w:val="24"/>
        </w:rPr>
        <w:t>GPa</w:t>
      </w:r>
      <w:proofErr w:type="spellEnd"/>
      <w:r w:rsidRPr="00751192">
        <w:rPr>
          <w:rFonts w:eastAsia="Times New Roman"/>
          <w:color w:val="auto"/>
          <w:sz w:val="24"/>
          <w:szCs w:val="24"/>
        </w:rPr>
        <w:t>).</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La densidad de la fibra de carbono es de 1.750 kg/m</w:t>
      </w:r>
      <w:r w:rsidRPr="00751192">
        <w:rPr>
          <w:rFonts w:eastAsia="Times New Roman"/>
          <w:color w:val="auto"/>
          <w:sz w:val="24"/>
          <w:szCs w:val="24"/>
          <w:vertAlign w:val="superscript"/>
        </w:rPr>
        <w:t>3</w:t>
      </w:r>
      <w:r w:rsidRPr="00751192">
        <w:rPr>
          <w:rFonts w:eastAsia="Times New Roman"/>
          <w:color w:val="auto"/>
          <w:sz w:val="24"/>
          <w:szCs w:val="24"/>
        </w:rPr>
        <w:t>. Es un material que es conductor eléctrico y de alta conductividad térmica. A continuación, a modo de resumen se enumeran las principales propiedades que tiene la fibra de carbono:</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Muy elevada resistencia mecánica, con un módulo de elasticidad elevado.</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Baja densidad, en comparación con otros materiales de similares prestaciones mecánicas, como por ejemplo, el acero.</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Alta resistencia a agentes externos.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Resistencia a las variaciones de temperatura, conservando su forma, sólo si se utiliza junto a una matriz termoestable.</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Elevado precio de producción.</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b/>
          <w:bCs/>
          <w:color w:val="auto"/>
          <w:sz w:val="24"/>
          <w:szCs w:val="24"/>
        </w:rPr>
        <w:t>•</w:t>
      </w:r>
      <w:r w:rsidR="00CA29FE">
        <w:rPr>
          <w:rFonts w:eastAsia="Times New Roman"/>
          <w:color w:val="auto"/>
          <w:sz w:val="24"/>
          <w:szCs w:val="24"/>
        </w:rPr>
        <w:t xml:space="preserve"> </w:t>
      </w:r>
      <w:r w:rsidRPr="00751192">
        <w:rPr>
          <w:rFonts w:eastAsia="Times New Roman"/>
          <w:color w:val="auto"/>
          <w:sz w:val="24"/>
          <w:szCs w:val="24"/>
        </w:rPr>
        <w:t>FIBRAS CERÁMICAS: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Las </w:t>
      </w:r>
      <w:r w:rsidRPr="00751192">
        <w:rPr>
          <w:rFonts w:eastAsia="Times New Roman"/>
          <w:i/>
          <w:iCs/>
          <w:color w:val="auto"/>
          <w:sz w:val="24"/>
          <w:szCs w:val="24"/>
        </w:rPr>
        <w:t>fibras cerámicas</w:t>
      </w:r>
      <w:r w:rsidRPr="00751192">
        <w:rPr>
          <w:rFonts w:eastAsia="Times New Roman"/>
          <w:color w:val="auto"/>
          <w:sz w:val="24"/>
          <w:szCs w:val="24"/>
        </w:rPr>
        <w:t xml:space="preserve"> pueden ser de cuarzo o sílice. Son flexibles y con muy bajo alargamiento a la rotura. Ofrecen además gran resistencia al choque térmico. Se utilizan en estructuras radio transparentes.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b/>
          <w:bCs/>
          <w:color w:val="auto"/>
          <w:sz w:val="24"/>
          <w:szCs w:val="24"/>
        </w:rPr>
        <w:t>•</w:t>
      </w:r>
      <w:r w:rsidRPr="00751192">
        <w:rPr>
          <w:rFonts w:eastAsia="Times New Roman"/>
          <w:color w:val="auto"/>
          <w:sz w:val="24"/>
          <w:szCs w:val="24"/>
        </w:rPr>
        <w:t>  FIBRAS ORGÁNICAS: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Las </w:t>
      </w:r>
      <w:r w:rsidRPr="00751192">
        <w:rPr>
          <w:rFonts w:eastAsia="Times New Roman"/>
          <w:i/>
          <w:iCs/>
          <w:color w:val="auto"/>
          <w:sz w:val="24"/>
          <w:szCs w:val="24"/>
        </w:rPr>
        <w:t>fibras orgánicas</w:t>
      </w:r>
      <w:r w:rsidRPr="00751192">
        <w:rPr>
          <w:rFonts w:eastAsia="Times New Roman"/>
          <w:color w:val="auto"/>
          <w:sz w:val="24"/>
          <w:szCs w:val="24"/>
        </w:rPr>
        <w:t xml:space="preserve"> son obtenidas a partir de polímeros. La más utilizada es el KEVLAR.</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El </w:t>
      </w:r>
      <w:proofErr w:type="spellStart"/>
      <w:r w:rsidRPr="00751192">
        <w:rPr>
          <w:rFonts w:eastAsia="Times New Roman"/>
          <w:i/>
          <w:iCs/>
          <w:color w:val="auto"/>
          <w:sz w:val="24"/>
          <w:szCs w:val="24"/>
        </w:rPr>
        <w:t>Kevlar</w:t>
      </w:r>
      <w:proofErr w:type="spellEnd"/>
      <w:r w:rsidRPr="00751192">
        <w:rPr>
          <w:rFonts w:eastAsia="Times New Roman"/>
          <w:color w:val="auto"/>
          <w:sz w:val="24"/>
          <w:szCs w:val="24"/>
        </w:rPr>
        <w:t xml:space="preserve"> es una poliamida sintetizada por la firma DuPont, en 1965. Son fibras que pueden soportar altas temperaturas con la que se puede construir equipos ligeros, y de mucha resistencia (5 veces más fuerte que el acero) y a los que no les afecta la corrosión.</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Tienen además, un coeficiente de dilatación térmica longitudinal nulo, una baja densidad, son radio transparente, con excelente resistencia al impacto. Actualmente se utiliza para reforzar prendas textiles de montaña por su gran capacidad y resistencia, o para fabricar chalecos y cascos antibalas.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Por último, a parte de las anteriores, otros tipos de fibras son:</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b/>
          <w:bCs/>
          <w:color w:val="auto"/>
          <w:sz w:val="24"/>
          <w:szCs w:val="24"/>
        </w:rPr>
        <w:t>•</w:t>
      </w:r>
      <w:r w:rsidRPr="00751192">
        <w:rPr>
          <w:rFonts w:eastAsia="Times New Roman"/>
          <w:color w:val="auto"/>
          <w:sz w:val="24"/>
          <w:szCs w:val="24"/>
        </w:rPr>
        <w:t>  FIBRAS DE BORO.</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b/>
          <w:bCs/>
          <w:color w:val="auto"/>
          <w:sz w:val="24"/>
          <w:szCs w:val="24"/>
        </w:rPr>
        <w:t>•</w:t>
      </w:r>
      <w:r w:rsidRPr="00751192">
        <w:rPr>
          <w:rFonts w:eastAsia="Times New Roman"/>
          <w:color w:val="auto"/>
          <w:sz w:val="24"/>
          <w:szCs w:val="24"/>
        </w:rPr>
        <w:t>  FIBRAS METÁLICAS: de aluminio, acero y titanio, más densas que las anteriores, y de elevado coste.</w:t>
      </w:r>
    </w:p>
    <w:p w:rsidR="00751192" w:rsidRPr="00751192" w:rsidRDefault="00751192" w:rsidP="00751192">
      <w:pPr>
        <w:spacing w:before="750" w:after="100" w:afterAutospacing="1" w:line="240" w:lineRule="auto"/>
        <w:ind w:left="0" w:right="0" w:firstLine="0"/>
        <w:rPr>
          <w:rFonts w:eastAsia="Times New Roman"/>
          <w:color w:val="auto"/>
          <w:sz w:val="24"/>
          <w:szCs w:val="24"/>
        </w:rPr>
      </w:pPr>
      <w:r w:rsidRPr="00751192">
        <w:rPr>
          <w:rFonts w:eastAsia="Times New Roman"/>
          <w:b/>
          <w:bCs/>
          <w:color w:val="auto"/>
          <w:sz w:val="24"/>
          <w:szCs w:val="24"/>
        </w:rPr>
        <w:t>4- Materiales compuestos de resina reforzados con fibras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Los </w:t>
      </w:r>
      <w:r w:rsidRPr="00751192">
        <w:rPr>
          <w:rFonts w:eastAsia="Times New Roman"/>
          <w:i/>
          <w:iCs/>
          <w:color w:val="auto"/>
          <w:sz w:val="24"/>
          <w:szCs w:val="24"/>
        </w:rPr>
        <w:t>materiales compuestos de resina reforzados con fibras</w:t>
      </w:r>
      <w:r w:rsidRPr="00751192">
        <w:rPr>
          <w:rFonts w:eastAsia="Times New Roman"/>
          <w:color w:val="auto"/>
          <w:sz w:val="24"/>
          <w:szCs w:val="24"/>
        </w:rPr>
        <w:t xml:space="preserve"> van a permitir la fabricación de piezas que presentan elevadas relaciones "resistencia/peso" y "rigidez/peso", lo que va a permitir su uso en importantes aplicaciones donde al factor "peso" es de vital importancia, como son la fabricación de aviones, y otras aeronaves y vehículos espaciales.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En estos materiales, la matriz más empleada es la </w:t>
      </w:r>
      <w:r w:rsidRPr="00751192">
        <w:rPr>
          <w:rFonts w:eastAsia="Times New Roman"/>
          <w:i/>
          <w:iCs/>
          <w:color w:val="auto"/>
          <w:sz w:val="24"/>
          <w:szCs w:val="24"/>
        </w:rPr>
        <w:t>resina epoxi</w:t>
      </w:r>
      <w:r w:rsidRPr="00751192">
        <w:rPr>
          <w:rFonts w:eastAsia="Times New Roman"/>
          <w:color w:val="auto"/>
          <w:sz w:val="24"/>
          <w:szCs w:val="24"/>
        </w:rPr>
        <w:t xml:space="preserve"> debido a su facilidad de procesado (posible su manipulación a baja presión y temperatura), buena adhesión a distintos tipos de sustratos y una baja concentración en el proceso de curado. Sus </w:t>
      </w:r>
      <w:proofErr w:type="spellStart"/>
      <w:r w:rsidRPr="00751192">
        <w:rPr>
          <w:rFonts w:eastAsia="Times New Roman"/>
          <w:color w:val="auto"/>
          <w:sz w:val="24"/>
          <w:szCs w:val="24"/>
        </w:rPr>
        <w:t>porpiedades</w:t>
      </w:r>
      <w:proofErr w:type="spellEnd"/>
      <w:r w:rsidRPr="00751192">
        <w:rPr>
          <w:rFonts w:eastAsia="Times New Roman"/>
          <w:color w:val="auto"/>
          <w:sz w:val="24"/>
          <w:szCs w:val="24"/>
        </w:rPr>
        <w:t xml:space="preserve"> mecánicas mejoran sensiblemente tras el </w:t>
      </w:r>
      <w:proofErr w:type="spellStart"/>
      <w:r w:rsidRPr="00751192">
        <w:rPr>
          <w:rFonts w:eastAsia="Times New Roman"/>
          <w:color w:val="auto"/>
          <w:sz w:val="24"/>
          <w:szCs w:val="24"/>
        </w:rPr>
        <w:t>porceso</w:t>
      </w:r>
      <w:proofErr w:type="spellEnd"/>
      <w:r w:rsidRPr="00751192">
        <w:rPr>
          <w:rFonts w:eastAsia="Times New Roman"/>
          <w:color w:val="auto"/>
          <w:sz w:val="24"/>
          <w:szCs w:val="24"/>
        </w:rPr>
        <w:t xml:space="preserve"> de curado de la resina, consiguiéndose una gran resistencia a la fatiga, buena resistencia térmica y química, y la capacidad de deformación antes de fallar, lo que permite avisar antes de producirse el colapso de la pieza.</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Aunque las resinas de epoxi son de mayor coste económico que otras, por ejemplo las resinas de poliéster que son más baratas, su uso se justifica plenamente debido a que presentan mejores propiedades. Así por ejemplo, las resinas de epoxi son menos sensibles a la humedad y a otros efectos medioambientales que las resinas de poliéster y además tienen mejores propiedades mecánicas, como una mayor tensión de rotura y más baja contracción después del curado.</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En la siguiente tabla se muestra una comparativa de las propiedades entre las matrices de poliéster y epoxi:</w:t>
      </w:r>
    </w:p>
    <w:tbl>
      <w:tblPr>
        <w:tblW w:w="5000" w:type="pct"/>
        <w:jc w:val="center"/>
        <w:tblCellSpacing w:w="15" w:type="dxa"/>
        <w:tblBorders>
          <w:top w:val="outset" w:sz="6" w:space="0" w:color="auto"/>
          <w:left w:val="outset" w:sz="6" w:space="0" w:color="auto"/>
          <w:bottom w:val="outset" w:sz="6" w:space="0" w:color="auto"/>
          <w:right w:val="outset" w:sz="6" w:space="0" w:color="auto"/>
        </w:tblBorders>
        <w:shd w:val="clear" w:color="auto" w:fill="000000"/>
        <w:tblCellMar>
          <w:top w:w="30" w:type="dxa"/>
          <w:left w:w="30" w:type="dxa"/>
          <w:bottom w:w="30" w:type="dxa"/>
          <w:right w:w="30" w:type="dxa"/>
        </w:tblCellMar>
        <w:tblLook w:val="04A0" w:firstRow="1" w:lastRow="0" w:firstColumn="1" w:lastColumn="0" w:noHBand="0" w:noVBand="1"/>
      </w:tblPr>
      <w:tblGrid>
        <w:gridCol w:w="5184"/>
        <w:gridCol w:w="2599"/>
        <w:gridCol w:w="2614"/>
      </w:tblGrid>
      <w:tr w:rsidR="00751192" w:rsidRPr="00751192" w:rsidTr="00751192">
        <w:trPr>
          <w:trHeight w:val="600"/>
          <w:tblCellSpacing w:w="15" w:type="dxa"/>
          <w:jc w:val="center"/>
        </w:trPr>
        <w:tc>
          <w:tcPr>
            <w:tcW w:w="2500" w:type="pct"/>
            <w:tcBorders>
              <w:top w:val="outset" w:sz="6" w:space="0" w:color="auto"/>
              <w:left w:val="outset" w:sz="6" w:space="0" w:color="auto"/>
              <w:bottom w:val="outset" w:sz="6" w:space="0" w:color="auto"/>
              <w:right w:val="outset" w:sz="6" w:space="0" w:color="auto"/>
            </w:tcBorders>
            <w:shd w:val="clear" w:color="auto" w:fill="AAAAAA"/>
            <w:vAlign w:val="center"/>
            <w:hideMark/>
          </w:tcPr>
          <w:p w:rsidR="00751192" w:rsidRPr="00751192" w:rsidRDefault="00751192" w:rsidP="00751192">
            <w:pPr>
              <w:spacing w:before="100" w:beforeAutospacing="1" w:after="100" w:afterAutospacing="1" w:line="240" w:lineRule="auto"/>
              <w:ind w:left="0" w:right="0" w:firstLine="0"/>
              <w:rPr>
                <w:rFonts w:eastAsia="Times New Roman"/>
                <w:b/>
                <w:bCs/>
                <w:color w:val="auto"/>
                <w:sz w:val="24"/>
                <w:szCs w:val="24"/>
              </w:rPr>
            </w:pPr>
            <w:r w:rsidRPr="00751192">
              <w:rPr>
                <w:rFonts w:eastAsia="Times New Roman"/>
                <w:b/>
                <w:bCs/>
                <w:color w:val="auto"/>
                <w:sz w:val="24"/>
                <w:szCs w:val="24"/>
              </w:rPr>
              <w:t>PROPIEDAD</w:t>
            </w:r>
          </w:p>
        </w:tc>
        <w:tc>
          <w:tcPr>
            <w:tcW w:w="1250" w:type="pct"/>
            <w:tcBorders>
              <w:top w:val="outset" w:sz="6" w:space="0" w:color="auto"/>
              <w:left w:val="outset" w:sz="6" w:space="0" w:color="auto"/>
              <w:bottom w:val="outset" w:sz="6" w:space="0" w:color="auto"/>
              <w:right w:val="outset" w:sz="6" w:space="0" w:color="auto"/>
            </w:tcBorders>
            <w:shd w:val="clear" w:color="auto" w:fill="AAAAAA"/>
            <w:vAlign w:val="center"/>
            <w:hideMark/>
          </w:tcPr>
          <w:p w:rsidR="00751192" w:rsidRPr="00751192" w:rsidRDefault="00751192" w:rsidP="00751192">
            <w:pPr>
              <w:spacing w:before="100" w:beforeAutospacing="1" w:after="100" w:afterAutospacing="1" w:line="240" w:lineRule="auto"/>
              <w:ind w:left="0" w:right="0" w:firstLine="0"/>
              <w:rPr>
                <w:rFonts w:eastAsia="Times New Roman"/>
                <w:b/>
                <w:bCs/>
                <w:color w:val="auto"/>
                <w:sz w:val="24"/>
                <w:szCs w:val="24"/>
              </w:rPr>
            </w:pPr>
            <w:r w:rsidRPr="00751192">
              <w:rPr>
                <w:rFonts w:eastAsia="Times New Roman"/>
                <w:b/>
                <w:bCs/>
                <w:color w:val="auto"/>
                <w:sz w:val="24"/>
                <w:szCs w:val="24"/>
              </w:rPr>
              <w:t>POLIÉSTER</w:t>
            </w:r>
          </w:p>
        </w:tc>
        <w:tc>
          <w:tcPr>
            <w:tcW w:w="1250" w:type="pct"/>
            <w:tcBorders>
              <w:top w:val="outset" w:sz="6" w:space="0" w:color="auto"/>
              <w:left w:val="outset" w:sz="6" w:space="0" w:color="auto"/>
              <w:bottom w:val="outset" w:sz="6" w:space="0" w:color="auto"/>
              <w:right w:val="outset" w:sz="6" w:space="0" w:color="auto"/>
            </w:tcBorders>
            <w:shd w:val="clear" w:color="auto" w:fill="AAAAAA"/>
            <w:vAlign w:val="center"/>
            <w:hideMark/>
          </w:tcPr>
          <w:p w:rsidR="00751192" w:rsidRPr="00751192" w:rsidRDefault="00751192" w:rsidP="00751192">
            <w:pPr>
              <w:spacing w:before="100" w:beforeAutospacing="1" w:after="100" w:afterAutospacing="1" w:line="240" w:lineRule="auto"/>
              <w:ind w:left="0" w:right="0" w:firstLine="0"/>
              <w:rPr>
                <w:rFonts w:eastAsia="Times New Roman"/>
                <w:b/>
                <w:bCs/>
                <w:color w:val="auto"/>
                <w:sz w:val="24"/>
                <w:szCs w:val="24"/>
              </w:rPr>
            </w:pPr>
            <w:r w:rsidRPr="00751192">
              <w:rPr>
                <w:rFonts w:eastAsia="Times New Roman"/>
                <w:b/>
                <w:bCs/>
                <w:color w:val="auto"/>
                <w:sz w:val="24"/>
                <w:szCs w:val="24"/>
              </w:rPr>
              <w:t>EPOXI</w:t>
            </w:r>
          </w:p>
        </w:tc>
      </w:tr>
      <w:tr w:rsidR="00751192" w:rsidRPr="00751192" w:rsidTr="00751192">
        <w:trPr>
          <w:trHeight w:val="450"/>
          <w:tblCellSpacing w:w="15" w:type="dxa"/>
          <w:jc w:val="center"/>
        </w:trPr>
        <w:tc>
          <w:tcPr>
            <w:tcW w:w="25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150" w:right="0" w:firstLine="0"/>
              <w:rPr>
                <w:rFonts w:eastAsia="Times New Roman"/>
                <w:color w:val="auto"/>
                <w:sz w:val="24"/>
                <w:szCs w:val="24"/>
              </w:rPr>
            </w:pPr>
            <w:r w:rsidRPr="00751192">
              <w:rPr>
                <w:rFonts w:eastAsia="Times New Roman"/>
                <w:color w:val="auto"/>
                <w:sz w:val="24"/>
                <w:szCs w:val="24"/>
              </w:rPr>
              <w:t>Tensión de rotura (MPa)</w:t>
            </w:r>
          </w:p>
        </w:tc>
        <w:tc>
          <w:tcPr>
            <w:tcW w:w="125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40 - 90</w:t>
            </w:r>
          </w:p>
        </w:tc>
        <w:tc>
          <w:tcPr>
            <w:tcW w:w="125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55 – 130</w:t>
            </w:r>
          </w:p>
        </w:tc>
      </w:tr>
      <w:tr w:rsidR="00751192" w:rsidRPr="00751192" w:rsidTr="00751192">
        <w:trPr>
          <w:trHeight w:val="450"/>
          <w:tblCellSpacing w:w="15" w:type="dxa"/>
          <w:jc w:val="center"/>
        </w:trPr>
        <w:tc>
          <w:tcPr>
            <w:tcW w:w="25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150" w:right="0" w:firstLine="0"/>
              <w:rPr>
                <w:rFonts w:eastAsia="Times New Roman"/>
                <w:color w:val="auto"/>
                <w:sz w:val="24"/>
                <w:szCs w:val="24"/>
              </w:rPr>
            </w:pPr>
            <w:r w:rsidRPr="00751192">
              <w:rPr>
                <w:rFonts w:eastAsia="Times New Roman"/>
                <w:color w:val="auto"/>
                <w:sz w:val="24"/>
                <w:szCs w:val="24"/>
              </w:rPr>
              <w:t>Módulo de elasticidad a tracción (</w:t>
            </w:r>
            <w:proofErr w:type="spellStart"/>
            <w:r w:rsidRPr="00751192">
              <w:rPr>
                <w:rFonts w:eastAsia="Times New Roman"/>
                <w:color w:val="auto"/>
                <w:sz w:val="24"/>
                <w:szCs w:val="24"/>
              </w:rPr>
              <w:t>GPa</w:t>
            </w:r>
            <w:proofErr w:type="spellEnd"/>
            <w:r w:rsidRPr="00751192">
              <w:rPr>
                <w:rFonts w:eastAsia="Times New Roman"/>
                <w:color w:val="auto"/>
                <w:sz w:val="24"/>
                <w:szCs w:val="24"/>
              </w:rPr>
              <w:t>)</w:t>
            </w:r>
          </w:p>
        </w:tc>
        <w:tc>
          <w:tcPr>
            <w:tcW w:w="125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2,0 - 4,4</w:t>
            </w:r>
          </w:p>
        </w:tc>
        <w:tc>
          <w:tcPr>
            <w:tcW w:w="125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2,8 – 4,2</w:t>
            </w:r>
          </w:p>
        </w:tc>
      </w:tr>
      <w:tr w:rsidR="00751192" w:rsidRPr="00751192" w:rsidTr="00751192">
        <w:trPr>
          <w:trHeight w:val="450"/>
          <w:tblCellSpacing w:w="15" w:type="dxa"/>
          <w:jc w:val="center"/>
        </w:trPr>
        <w:tc>
          <w:tcPr>
            <w:tcW w:w="25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150" w:right="0" w:firstLine="0"/>
              <w:rPr>
                <w:rFonts w:eastAsia="Times New Roman"/>
                <w:color w:val="auto"/>
                <w:sz w:val="24"/>
                <w:szCs w:val="24"/>
              </w:rPr>
            </w:pPr>
            <w:r w:rsidRPr="00751192">
              <w:rPr>
                <w:rFonts w:eastAsia="Times New Roman"/>
                <w:color w:val="auto"/>
                <w:sz w:val="24"/>
                <w:szCs w:val="24"/>
              </w:rPr>
              <w:t>Límite elástico a flexión (MPa)</w:t>
            </w:r>
          </w:p>
        </w:tc>
        <w:tc>
          <w:tcPr>
            <w:tcW w:w="125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60 - 160</w:t>
            </w:r>
          </w:p>
        </w:tc>
        <w:tc>
          <w:tcPr>
            <w:tcW w:w="125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125</w:t>
            </w:r>
          </w:p>
        </w:tc>
      </w:tr>
      <w:tr w:rsidR="00751192" w:rsidRPr="00751192" w:rsidTr="00751192">
        <w:trPr>
          <w:trHeight w:val="450"/>
          <w:tblCellSpacing w:w="15" w:type="dxa"/>
          <w:jc w:val="center"/>
        </w:trPr>
        <w:tc>
          <w:tcPr>
            <w:tcW w:w="25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150" w:right="0" w:firstLine="0"/>
              <w:rPr>
                <w:rFonts w:eastAsia="Times New Roman"/>
                <w:color w:val="auto"/>
                <w:sz w:val="24"/>
                <w:szCs w:val="24"/>
              </w:rPr>
            </w:pPr>
            <w:r w:rsidRPr="00751192">
              <w:rPr>
                <w:rFonts w:eastAsia="Times New Roman"/>
                <w:color w:val="auto"/>
                <w:sz w:val="24"/>
                <w:szCs w:val="24"/>
              </w:rPr>
              <w:t>Resistencia al impacto (J/m)</w:t>
            </w:r>
            <w:r w:rsidRPr="00751192">
              <w:rPr>
                <w:rFonts w:eastAsia="Times New Roman"/>
                <w:color w:val="auto"/>
                <w:sz w:val="24"/>
                <w:szCs w:val="24"/>
              </w:rPr>
              <w:br/>
              <w:t xml:space="preserve">(ensayo de </w:t>
            </w:r>
            <w:proofErr w:type="spellStart"/>
            <w:r w:rsidRPr="00751192">
              <w:rPr>
                <w:rFonts w:eastAsia="Times New Roman"/>
                <w:color w:val="auto"/>
                <w:sz w:val="24"/>
                <w:szCs w:val="24"/>
              </w:rPr>
              <w:t>Izod</w:t>
            </w:r>
            <w:proofErr w:type="spellEnd"/>
            <w:r w:rsidRPr="00751192">
              <w:rPr>
                <w:rFonts w:eastAsia="Times New Roman"/>
                <w:color w:val="auto"/>
                <w:sz w:val="24"/>
                <w:szCs w:val="24"/>
              </w:rPr>
              <w:t xml:space="preserve"> de barra dentada)</w:t>
            </w:r>
          </w:p>
        </w:tc>
        <w:tc>
          <w:tcPr>
            <w:tcW w:w="125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10,6 - 21,2</w:t>
            </w:r>
          </w:p>
        </w:tc>
        <w:tc>
          <w:tcPr>
            <w:tcW w:w="125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5,3 – 53</w:t>
            </w:r>
          </w:p>
        </w:tc>
      </w:tr>
      <w:tr w:rsidR="00751192" w:rsidRPr="00751192" w:rsidTr="00751192">
        <w:trPr>
          <w:trHeight w:val="450"/>
          <w:tblCellSpacing w:w="15" w:type="dxa"/>
          <w:jc w:val="center"/>
        </w:trPr>
        <w:tc>
          <w:tcPr>
            <w:tcW w:w="25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150" w:right="0" w:firstLine="0"/>
              <w:rPr>
                <w:rFonts w:eastAsia="Times New Roman"/>
                <w:color w:val="auto"/>
                <w:sz w:val="24"/>
                <w:szCs w:val="24"/>
              </w:rPr>
            </w:pPr>
            <w:r w:rsidRPr="00751192">
              <w:rPr>
                <w:rFonts w:eastAsia="Times New Roman"/>
                <w:color w:val="auto"/>
                <w:sz w:val="24"/>
                <w:szCs w:val="24"/>
              </w:rPr>
              <w:t>Densidad (g/cm</w:t>
            </w:r>
            <w:r w:rsidRPr="00751192">
              <w:rPr>
                <w:rFonts w:eastAsia="Times New Roman"/>
                <w:color w:val="auto"/>
                <w:sz w:val="24"/>
                <w:szCs w:val="24"/>
                <w:vertAlign w:val="superscript"/>
              </w:rPr>
              <w:t>3</w:t>
            </w:r>
            <w:r w:rsidRPr="00751192">
              <w:rPr>
                <w:rFonts w:eastAsia="Times New Roman"/>
                <w:color w:val="auto"/>
                <w:sz w:val="24"/>
                <w:szCs w:val="24"/>
              </w:rPr>
              <w:t>)</w:t>
            </w:r>
          </w:p>
        </w:tc>
        <w:tc>
          <w:tcPr>
            <w:tcW w:w="125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1,1 - 1,46</w:t>
            </w:r>
          </w:p>
        </w:tc>
        <w:tc>
          <w:tcPr>
            <w:tcW w:w="125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1,2 – 1,3</w:t>
            </w:r>
          </w:p>
        </w:tc>
      </w:tr>
    </w:tbl>
    <w:p w:rsidR="00751192" w:rsidRPr="00751192" w:rsidRDefault="00751192" w:rsidP="00751192">
      <w:pPr>
        <w:spacing w:after="0" w:line="240" w:lineRule="auto"/>
        <w:ind w:left="0" w:right="0" w:firstLine="0"/>
        <w:rPr>
          <w:rFonts w:eastAsia="Times New Roman"/>
          <w:color w:val="auto"/>
          <w:sz w:val="24"/>
          <w:szCs w:val="24"/>
        </w:rPr>
      </w:pP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Para estos materiales compuestos, los refuerzos que se utilizan generalmente con este tipo de matrices son las fibras de vidrio, de </w:t>
      </w:r>
      <w:proofErr w:type="spellStart"/>
      <w:r w:rsidRPr="00751192">
        <w:rPr>
          <w:rFonts w:eastAsia="Times New Roman"/>
          <w:color w:val="auto"/>
          <w:sz w:val="24"/>
          <w:szCs w:val="24"/>
        </w:rPr>
        <w:t>aramida</w:t>
      </w:r>
      <w:proofErr w:type="spellEnd"/>
      <w:r w:rsidRPr="00751192">
        <w:rPr>
          <w:rFonts w:eastAsia="Times New Roman"/>
          <w:color w:val="auto"/>
          <w:sz w:val="24"/>
          <w:szCs w:val="24"/>
        </w:rPr>
        <w:t xml:space="preserve"> y las fibras de carbono.</w:t>
      </w:r>
    </w:p>
    <w:p w:rsidR="00751192" w:rsidRPr="00751192" w:rsidRDefault="00BC5A35" w:rsidP="00BC5A35">
      <w:pPr>
        <w:spacing w:after="0" w:line="240" w:lineRule="auto"/>
        <w:ind w:left="0" w:right="0" w:firstLine="0"/>
        <w:jc w:val="center"/>
        <w:rPr>
          <w:rFonts w:eastAsia="Times New Roman"/>
          <w:color w:val="auto"/>
          <w:sz w:val="24"/>
          <w:szCs w:val="24"/>
        </w:rPr>
      </w:pPr>
      <w:r>
        <w:rPr>
          <w:rFonts w:eastAsia="Times New Roman"/>
          <w:noProof/>
          <w:color w:val="auto"/>
          <w:sz w:val="24"/>
          <w:szCs w:val="24"/>
        </w:rPr>
        <w:drawing>
          <wp:inline distT="0" distB="0" distL="0" distR="0">
            <wp:extent cx="3429000" cy="2567940"/>
            <wp:effectExtent l="0" t="0" r="0" b="381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9tut114.jpg"/>
                    <pic:cNvPicPr/>
                  </pic:nvPicPr>
                  <pic:blipFill>
                    <a:blip r:embed="rId15">
                      <a:extLst>
                        <a:ext uri="{28A0092B-C50C-407E-A947-70E740481C1C}">
                          <a14:useLocalDpi xmlns:a14="http://schemas.microsoft.com/office/drawing/2010/main" val="0"/>
                        </a:ext>
                      </a:extLst>
                    </a:blip>
                    <a:stretch>
                      <a:fillRect/>
                    </a:stretch>
                  </pic:blipFill>
                  <pic:spPr>
                    <a:xfrm>
                      <a:off x="0" y="0"/>
                      <a:ext cx="3429000" cy="2567940"/>
                    </a:xfrm>
                    <a:prstGeom prst="rect">
                      <a:avLst/>
                    </a:prstGeom>
                  </pic:spPr>
                </pic:pic>
              </a:graphicData>
            </a:graphic>
          </wp:inline>
        </w:drawing>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El refuerzo en forma de fibras es el que más se utiliza, debido a que las fibras presentan un mejor comportamiento en cuanto a rigidez y resistencia, que si ese mismo material de refuerzo se utilizara en otras formas (laminados o tejidos).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Ello es debido a que en el caso de las fibras los cristales se alinean con el eje de la misma, a diferencia de la ubicación al azar de los cristales que se tiene en otras formas. Con ello disminuye la probabilidad de encontrar defectos en la escala macro-microscópica que son los principales responsables para que aparezcan grietas que den lugar a la fractura, y además permite a las fibras anclarse mejor en la matriz que las rodea uniformemente.</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Desde el punto de vista de las propiedades mecánicas, son aconsejables las fibras de diámetro lo más pequeño posible. Sin embargo, por razones de coste y seguridad se limita la fabricación a fibras de 1 </w:t>
      </w:r>
      <w:proofErr w:type="spellStart"/>
      <w:r w:rsidRPr="00751192">
        <w:rPr>
          <w:rFonts w:eastAsia="Times New Roman"/>
          <w:color w:val="auto"/>
          <w:sz w:val="24"/>
          <w:szCs w:val="24"/>
        </w:rPr>
        <w:t>μm</w:t>
      </w:r>
      <w:proofErr w:type="spellEnd"/>
      <w:r w:rsidRPr="00751192">
        <w:rPr>
          <w:rFonts w:eastAsia="Times New Roman"/>
          <w:color w:val="auto"/>
          <w:sz w:val="24"/>
          <w:szCs w:val="24"/>
        </w:rPr>
        <w:t xml:space="preserve"> de diámetro, ya que fibras menores (con longitudes también menores) son más caras de producir y además existe el problema adicional que se pueden liberar en el proceso de mecanizado de las piezas, originándose </w:t>
      </w:r>
      <w:proofErr w:type="spellStart"/>
      <w:r w:rsidRPr="00751192">
        <w:rPr>
          <w:rFonts w:eastAsia="Times New Roman"/>
          <w:color w:val="auto"/>
          <w:sz w:val="24"/>
          <w:szCs w:val="24"/>
        </w:rPr>
        <w:t>particulas</w:t>
      </w:r>
      <w:proofErr w:type="spellEnd"/>
      <w:r w:rsidRPr="00751192">
        <w:rPr>
          <w:rFonts w:eastAsia="Times New Roman"/>
          <w:color w:val="auto"/>
          <w:sz w:val="24"/>
          <w:szCs w:val="24"/>
        </w:rPr>
        <w:t xml:space="preserve"> fibrosas en suspensión (como los asbestos) que pueden causar problemas de salud.</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En la siguiente tabla se pueden observar algunas de las propiedades de algunos tipos de fibras, según el material del que están fabricadas:</w:t>
      </w:r>
    </w:p>
    <w:tbl>
      <w:tblPr>
        <w:tblW w:w="5000" w:type="pct"/>
        <w:jc w:val="center"/>
        <w:tblCellSpacing w:w="15" w:type="dxa"/>
        <w:tblBorders>
          <w:top w:val="outset" w:sz="6" w:space="0" w:color="auto"/>
          <w:left w:val="outset" w:sz="6" w:space="0" w:color="auto"/>
          <w:bottom w:val="outset" w:sz="6" w:space="0" w:color="auto"/>
          <w:right w:val="outset" w:sz="6" w:space="0" w:color="auto"/>
        </w:tblBorders>
        <w:shd w:val="clear" w:color="auto" w:fill="000000"/>
        <w:tblCellMar>
          <w:top w:w="30" w:type="dxa"/>
          <w:left w:w="30" w:type="dxa"/>
          <w:bottom w:w="30" w:type="dxa"/>
          <w:right w:w="30" w:type="dxa"/>
        </w:tblCellMar>
        <w:tblLook w:val="04A0" w:firstRow="1" w:lastRow="0" w:firstColumn="1" w:lastColumn="0" w:noHBand="0" w:noVBand="1"/>
      </w:tblPr>
      <w:tblGrid>
        <w:gridCol w:w="2082"/>
        <w:gridCol w:w="1660"/>
        <w:gridCol w:w="1660"/>
        <w:gridCol w:w="1660"/>
        <w:gridCol w:w="1660"/>
        <w:gridCol w:w="1675"/>
      </w:tblGrid>
      <w:tr w:rsidR="00751192" w:rsidRPr="00751192" w:rsidTr="00751192">
        <w:trPr>
          <w:trHeight w:val="600"/>
          <w:tblCellSpacing w:w="15"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AAAAAA"/>
            <w:vAlign w:val="center"/>
            <w:hideMark/>
          </w:tcPr>
          <w:p w:rsidR="00751192" w:rsidRPr="00751192" w:rsidRDefault="00751192" w:rsidP="00751192">
            <w:pPr>
              <w:spacing w:before="100" w:beforeAutospacing="1" w:after="100" w:afterAutospacing="1" w:line="240" w:lineRule="auto"/>
              <w:ind w:left="0" w:right="0" w:firstLine="0"/>
              <w:rPr>
                <w:rFonts w:eastAsia="Times New Roman"/>
                <w:b/>
                <w:bCs/>
                <w:color w:val="auto"/>
                <w:sz w:val="24"/>
                <w:szCs w:val="24"/>
              </w:rPr>
            </w:pPr>
            <w:r w:rsidRPr="00751192">
              <w:rPr>
                <w:rFonts w:eastAsia="Times New Roman"/>
                <w:b/>
                <w:bCs/>
                <w:color w:val="auto"/>
                <w:sz w:val="24"/>
                <w:szCs w:val="24"/>
              </w:rPr>
              <w:t>Materiales</w:t>
            </w:r>
          </w:p>
        </w:tc>
        <w:tc>
          <w:tcPr>
            <w:tcW w:w="800" w:type="pct"/>
            <w:tcBorders>
              <w:top w:val="outset" w:sz="6" w:space="0" w:color="auto"/>
              <w:left w:val="outset" w:sz="6" w:space="0" w:color="auto"/>
              <w:bottom w:val="outset" w:sz="6" w:space="0" w:color="auto"/>
              <w:right w:val="outset" w:sz="6" w:space="0" w:color="auto"/>
            </w:tcBorders>
            <w:shd w:val="clear" w:color="auto" w:fill="AAAAAA"/>
            <w:vAlign w:val="center"/>
            <w:hideMark/>
          </w:tcPr>
          <w:p w:rsidR="00751192" w:rsidRPr="00751192" w:rsidRDefault="00751192" w:rsidP="00751192">
            <w:pPr>
              <w:spacing w:before="100" w:beforeAutospacing="1" w:after="100" w:afterAutospacing="1" w:line="240" w:lineRule="auto"/>
              <w:ind w:left="0" w:right="0" w:firstLine="0"/>
              <w:rPr>
                <w:rFonts w:eastAsia="Times New Roman"/>
                <w:b/>
                <w:bCs/>
                <w:color w:val="auto"/>
                <w:sz w:val="24"/>
                <w:szCs w:val="24"/>
              </w:rPr>
            </w:pPr>
            <w:r w:rsidRPr="00751192">
              <w:rPr>
                <w:rFonts w:eastAsia="Times New Roman"/>
                <w:b/>
                <w:bCs/>
                <w:color w:val="auto"/>
                <w:sz w:val="24"/>
                <w:szCs w:val="24"/>
              </w:rPr>
              <w:t>Peso específico,  ρ</w:t>
            </w:r>
            <w:r w:rsidRPr="00751192">
              <w:rPr>
                <w:rFonts w:eastAsia="Times New Roman"/>
                <w:b/>
                <w:bCs/>
                <w:color w:val="auto"/>
                <w:sz w:val="24"/>
                <w:szCs w:val="24"/>
              </w:rPr>
              <w:br/>
              <w:t>(</w:t>
            </w:r>
            <w:proofErr w:type="spellStart"/>
            <w:r w:rsidRPr="00751192">
              <w:rPr>
                <w:rFonts w:eastAsia="Times New Roman"/>
                <w:b/>
                <w:bCs/>
                <w:color w:val="auto"/>
                <w:sz w:val="24"/>
                <w:szCs w:val="24"/>
              </w:rPr>
              <w:t>kN</w:t>
            </w:r>
            <w:proofErr w:type="spellEnd"/>
            <w:r w:rsidRPr="00751192">
              <w:rPr>
                <w:rFonts w:eastAsia="Times New Roman"/>
                <w:b/>
                <w:bCs/>
                <w:color w:val="auto"/>
                <w:sz w:val="24"/>
                <w:szCs w:val="24"/>
              </w:rPr>
              <w:t>/m</w:t>
            </w:r>
            <w:r w:rsidRPr="00751192">
              <w:rPr>
                <w:rFonts w:eastAsia="Times New Roman"/>
                <w:b/>
                <w:bCs/>
                <w:color w:val="auto"/>
                <w:sz w:val="24"/>
                <w:szCs w:val="24"/>
                <w:vertAlign w:val="superscript"/>
              </w:rPr>
              <w:t>3</w:t>
            </w:r>
            <w:r w:rsidRPr="00751192">
              <w:rPr>
                <w:rFonts w:eastAsia="Times New Roman"/>
                <w:b/>
                <w:bCs/>
                <w:color w:val="auto"/>
                <w:sz w:val="24"/>
                <w:szCs w:val="24"/>
              </w:rPr>
              <w:t>)</w:t>
            </w:r>
          </w:p>
        </w:tc>
        <w:tc>
          <w:tcPr>
            <w:tcW w:w="800" w:type="pct"/>
            <w:tcBorders>
              <w:top w:val="outset" w:sz="6" w:space="0" w:color="auto"/>
              <w:left w:val="outset" w:sz="6" w:space="0" w:color="auto"/>
              <w:bottom w:val="outset" w:sz="6" w:space="0" w:color="auto"/>
              <w:right w:val="outset" w:sz="6" w:space="0" w:color="auto"/>
            </w:tcBorders>
            <w:shd w:val="clear" w:color="auto" w:fill="AAAAAA"/>
            <w:vAlign w:val="center"/>
            <w:hideMark/>
          </w:tcPr>
          <w:p w:rsidR="00751192" w:rsidRPr="00751192" w:rsidRDefault="00751192" w:rsidP="00751192">
            <w:pPr>
              <w:spacing w:before="100" w:beforeAutospacing="1" w:after="100" w:afterAutospacing="1" w:line="240" w:lineRule="auto"/>
              <w:ind w:left="0" w:right="0" w:firstLine="0"/>
              <w:rPr>
                <w:rFonts w:eastAsia="Times New Roman"/>
                <w:b/>
                <w:bCs/>
                <w:color w:val="auto"/>
                <w:sz w:val="24"/>
                <w:szCs w:val="24"/>
              </w:rPr>
            </w:pPr>
            <w:r w:rsidRPr="00751192">
              <w:rPr>
                <w:rFonts w:eastAsia="Times New Roman"/>
                <w:b/>
                <w:bCs/>
                <w:color w:val="auto"/>
                <w:sz w:val="24"/>
                <w:szCs w:val="24"/>
              </w:rPr>
              <w:t xml:space="preserve">Tensión límite en tracción, </w:t>
            </w:r>
            <w:proofErr w:type="spellStart"/>
            <w:r w:rsidRPr="00751192">
              <w:rPr>
                <w:rFonts w:eastAsia="Times New Roman"/>
                <w:b/>
                <w:bCs/>
                <w:color w:val="auto"/>
                <w:sz w:val="24"/>
                <w:szCs w:val="24"/>
              </w:rPr>
              <w:t>σ</w:t>
            </w:r>
            <w:r w:rsidRPr="00751192">
              <w:rPr>
                <w:rFonts w:eastAsia="Times New Roman"/>
                <w:b/>
                <w:bCs/>
                <w:color w:val="auto"/>
                <w:sz w:val="24"/>
                <w:szCs w:val="24"/>
                <w:vertAlign w:val="subscript"/>
              </w:rPr>
              <w:t>lím,t</w:t>
            </w:r>
            <w:proofErr w:type="spellEnd"/>
            <w:r w:rsidRPr="00751192">
              <w:rPr>
                <w:rFonts w:eastAsia="Times New Roman"/>
                <w:b/>
                <w:bCs/>
                <w:color w:val="auto"/>
                <w:sz w:val="24"/>
                <w:szCs w:val="24"/>
              </w:rPr>
              <w:t xml:space="preserve"> (GN/m</w:t>
            </w:r>
            <w:r w:rsidRPr="00751192">
              <w:rPr>
                <w:rFonts w:eastAsia="Times New Roman"/>
                <w:b/>
                <w:bCs/>
                <w:color w:val="auto"/>
                <w:sz w:val="24"/>
                <w:szCs w:val="24"/>
                <w:vertAlign w:val="superscript"/>
              </w:rPr>
              <w:t>2</w:t>
            </w:r>
            <w:r w:rsidRPr="00751192">
              <w:rPr>
                <w:rFonts w:eastAsia="Times New Roman"/>
                <w:b/>
                <w:bCs/>
                <w:color w:val="auto"/>
                <w:sz w:val="24"/>
                <w:szCs w:val="24"/>
              </w:rPr>
              <w:t>)</w:t>
            </w:r>
          </w:p>
        </w:tc>
        <w:tc>
          <w:tcPr>
            <w:tcW w:w="800" w:type="pct"/>
            <w:tcBorders>
              <w:top w:val="outset" w:sz="6" w:space="0" w:color="auto"/>
              <w:left w:val="outset" w:sz="6" w:space="0" w:color="auto"/>
              <w:bottom w:val="outset" w:sz="6" w:space="0" w:color="auto"/>
              <w:right w:val="outset" w:sz="6" w:space="0" w:color="auto"/>
            </w:tcBorders>
            <w:shd w:val="clear" w:color="auto" w:fill="AAAAAA"/>
            <w:vAlign w:val="center"/>
            <w:hideMark/>
          </w:tcPr>
          <w:p w:rsidR="00751192" w:rsidRPr="00751192" w:rsidRDefault="00751192" w:rsidP="00751192">
            <w:pPr>
              <w:spacing w:before="100" w:beforeAutospacing="1" w:after="100" w:afterAutospacing="1" w:line="240" w:lineRule="auto"/>
              <w:ind w:left="0" w:right="0" w:firstLine="0"/>
              <w:rPr>
                <w:rFonts w:eastAsia="Times New Roman"/>
                <w:b/>
                <w:bCs/>
                <w:color w:val="auto"/>
                <w:sz w:val="24"/>
                <w:szCs w:val="24"/>
              </w:rPr>
            </w:pPr>
            <w:proofErr w:type="spellStart"/>
            <w:r w:rsidRPr="00751192">
              <w:rPr>
                <w:rFonts w:eastAsia="Times New Roman"/>
                <w:b/>
                <w:bCs/>
                <w:color w:val="auto"/>
                <w:sz w:val="24"/>
                <w:szCs w:val="24"/>
              </w:rPr>
              <w:t>σ</w:t>
            </w:r>
            <w:r w:rsidRPr="00751192">
              <w:rPr>
                <w:rFonts w:eastAsia="Times New Roman"/>
                <w:b/>
                <w:bCs/>
                <w:color w:val="auto"/>
                <w:sz w:val="24"/>
                <w:szCs w:val="24"/>
                <w:vertAlign w:val="subscript"/>
              </w:rPr>
              <w:t>lím,t</w:t>
            </w:r>
            <w:proofErr w:type="spellEnd"/>
            <w:r w:rsidRPr="00751192">
              <w:rPr>
                <w:rFonts w:eastAsia="Times New Roman"/>
                <w:b/>
                <w:bCs/>
                <w:color w:val="auto"/>
                <w:sz w:val="24"/>
                <w:szCs w:val="24"/>
              </w:rPr>
              <w:t xml:space="preserve"> / ρ</w:t>
            </w:r>
            <w:r w:rsidRPr="00751192">
              <w:rPr>
                <w:rFonts w:eastAsia="Times New Roman"/>
                <w:b/>
                <w:bCs/>
                <w:color w:val="auto"/>
                <w:sz w:val="24"/>
                <w:szCs w:val="24"/>
              </w:rPr>
              <w:br/>
              <w:t>10</w:t>
            </w:r>
            <w:r w:rsidRPr="00751192">
              <w:rPr>
                <w:rFonts w:eastAsia="Times New Roman"/>
                <w:b/>
                <w:bCs/>
                <w:color w:val="auto"/>
                <w:sz w:val="24"/>
                <w:szCs w:val="24"/>
                <w:vertAlign w:val="superscript"/>
              </w:rPr>
              <w:t>3</w:t>
            </w:r>
            <w:r w:rsidRPr="00751192">
              <w:rPr>
                <w:rFonts w:eastAsia="Times New Roman"/>
                <w:b/>
                <w:bCs/>
                <w:color w:val="auto"/>
                <w:sz w:val="24"/>
                <w:szCs w:val="24"/>
              </w:rPr>
              <w:t xml:space="preserve"> m</w:t>
            </w:r>
          </w:p>
        </w:tc>
        <w:tc>
          <w:tcPr>
            <w:tcW w:w="800" w:type="pct"/>
            <w:tcBorders>
              <w:top w:val="outset" w:sz="6" w:space="0" w:color="auto"/>
              <w:left w:val="outset" w:sz="6" w:space="0" w:color="auto"/>
              <w:bottom w:val="outset" w:sz="6" w:space="0" w:color="auto"/>
              <w:right w:val="outset" w:sz="6" w:space="0" w:color="auto"/>
            </w:tcBorders>
            <w:shd w:val="clear" w:color="auto" w:fill="AAAAAA"/>
            <w:vAlign w:val="center"/>
            <w:hideMark/>
          </w:tcPr>
          <w:p w:rsidR="00751192" w:rsidRPr="00751192" w:rsidRDefault="00751192" w:rsidP="00751192">
            <w:pPr>
              <w:spacing w:before="100" w:beforeAutospacing="1" w:after="100" w:afterAutospacing="1" w:line="240" w:lineRule="auto"/>
              <w:ind w:left="0" w:right="0" w:firstLine="0"/>
              <w:rPr>
                <w:rFonts w:eastAsia="Times New Roman"/>
                <w:b/>
                <w:bCs/>
                <w:color w:val="auto"/>
                <w:sz w:val="24"/>
                <w:szCs w:val="24"/>
              </w:rPr>
            </w:pPr>
            <w:r w:rsidRPr="00751192">
              <w:rPr>
                <w:rFonts w:eastAsia="Times New Roman"/>
                <w:b/>
                <w:bCs/>
                <w:color w:val="auto"/>
                <w:sz w:val="24"/>
                <w:szCs w:val="24"/>
              </w:rPr>
              <w:t>Módulo elástico, E (GN/m</w:t>
            </w:r>
            <w:r w:rsidRPr="00751192">
              <w:rPr>
                <w:rFonts w:eastAsia="Times New Roman"/>
                <w:b/>
                <w:bCs/>
                <w:color w:val="auto"/>
                <w:sz w:val="24"/>
                <w:szCs w:val="24"/>
                <w:vertAlign w:val="superscript"/>
              </w:rPr>
              <w:t>2</w:t>
            </w:r>
            <w:r w:rsidRPr="00751192">
              <w:rPr>
                <w:rFonts w:eastAsia="Times New Roman"/>
                <w:b/>
                <w:bCs/>
                <w:color w:val="auto"/>
                <w:sz w:val="24"/>
                <w:szCs w:val="24"/>
              </w:rPr>
              <w:t>)</w:t>
            </w:r>
          </w:p>
        </w:tc>
        <w:tc>
          <w:tcPr>
            <w:tcW w:w="800" w:type="pct"/>
            <w:tcBorders>
              <w:top w:val="outset" w:sz="6" w:space="0" w:color="auto"/>
              <w:left w:val="outset" w:sz="6" w:space="0" w:color="auto"/>
              <w:bottom w:val="outset" w:sz="6" w:space="0" w:color="auto"/>
              <w:right w:val="outset" w:sz="6" w:space="0" w:color="auto"/>
            </w:tcBorders>
            <w:shd w:val="clear" w:color="auto" w:fill="AAAAAA"/>
            <w:vAlign w:val="center"/>
            <w:hideMark/>
          </w:tcPr>
          <w:p w:rsidR="00751192" w:rsidRPr="00751192" w:rsidRDefault="00751192" w:rsidP="00751192">
            <w:pPr>
              <w:spacing w:before="100" w:beforeAutospacing="1" w:after="100" w:afterAutospacing="1" w:line="240" w:lineRule="auto"/>
              <w:ind w:left="0" w:right="0" w:firstLine="0"/>
              <w:rPr>
                <w:rFonts w:eastAsia="Times New Roman"/>
                <w:b/>
                <w:bCs/>
                <w:color w:val="auto"/>
                <w:sz w:val="24"/>
                <w:szCs w:val="24"/>
              </w:rPr>
            </w:pPr>
            <w:r w:rsidRPr="00751192">
              <w:rPr>
                <w:rFonts w:eastAsia="Times New Roman"/>
                <w:b/>
                <w:bCs/>
                <w:color w:val="auto"/>
                <w:sz w:val="24"/>
                <w:szCs w:val="24"/>
              </w:rPr>
              <w:t>E / ρ</w:t>
            </w:r>
            <w:r w:rsidRPr="00751192">
              <w:rPr>
                <w:rFonts w:eastAsia="Times New Roman"/>
                <w:b/>
                <w:bCs/>
                <w:color w:val="auto"/>
                <w:sz w:val="24"/>
                <w:szCs w:val="24"/>
              </w:rPr>
              <w:br/>
              <w:t>10</w:t>
            </w:r>
            <w:r w:rsidRPr="00751192">
              <w:rPr>
                <w:rFonts w:eastAsia="Times New Roman"/>
                <w:b/>
                <w:bCs/>
                <w:color w:val="auto"/>
                <w:sz w:val="24"/>
                <w:szCs w:val="24"/>
                <w:vertAlign w:val="superscript"/>
              </w:rPr>
              <w:t>6</w:t>
            </w:r>
            <w:r w:rsidRPr="00751192">
              <w:rPr>
                <w:rFonts w:eastAsia="Times New Roman"/>
                <w:b/>
                <w:bCs/>
                <w:color w:val="auto"/>
                <w:sz w:val="24"/>
                <w:szCs w:val="24"/>
              </w:rPr>
              <w:t xml:space="preserve"> m</w:t>
            </w:r>
          </w:p>
        </w:tc>
      </w:tr>
      <w:tr w:rsidR="00751192" w:rsidRPr="00751192" w:rsidTr="00751192">
        <w:trPr>
          <w:trHeight w:val="450"/>
          <w:tblCellSpacing w:w="15"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Aluminio</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26,3</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0,62</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24</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73</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2,8</w:t>
            </w:r>
          </w:p>
        </w:tc>
      </w:tr>
      <w:tr w:rsidR="00751192" w:rsidRPr="00751192" w:rsidTr="00751192">
        <w:trPr>
          <w:trHeight w:val="450"/>
          <w:tblCellSpacing w:w="15"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Titanio</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46,1</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1,9</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41</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115</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2,5</w:t>
            </w:r>
          </w:p>
        </w:tc>
      </w:tr>
      <w:tr w:rsidR="00751192" w:rsidRPr="00751192" w:rsidTr="00751192">
        <w:trPr>
          <w:trHeight w:val="450"/>
          <w:tblCellSpacing w:w="15"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Acero</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76,6</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4,1</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54</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72</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2,7</w:t>
            </w:r>
          </w:p>
        </w:tc>
      </w:tr>
      <w:tr w:rsidR="00751192" w:rsidRPr="00751192" w:rsidTr="00751192">
        <w:trPr>
          <w:trHeight w:val="450"/>
          <w:tblCellSpacing w:w="15"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Vidrio E</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25,0</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3,4</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136</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86</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2,9</w:t>
            </w:r>
          </w:p>
        </w:tc>
      </w:tr>
      <w:tr w:rsidR="00751192" w:rsidRPr="00751192" w:rsidTr="00751192">
        <w:trPr>
          <w:trHeight w:val="450"/>
          <w:tblCellSpacing w:w="15"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Vidrio S</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24,4</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4,8</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197</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190</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3,5</w:t>
            </w:r>
          </w:p>
        </w:tc>
      </w:tr>
      <w:tr w:rsidR="00751192" w:rsidRPr="00751192" w:rsidTr="00751192">
        <w:trPr>
          <w:trHeight w:val="450"/>
          <w:tblCellSpacing w:w="15"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Carbono</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13,8</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1,7</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123</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190</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14</w:t>
            </w:r>
          </w:p>
        </w:tc>
      </w:tr>
      <w:tr w:rsidR="00751192" w:rsidRPr="00751192" w:rsidTr="00751192">
        <w:trPr>
          <w:trHeight w:val="450"/>
          <w:tblCellSpacing w:w="15"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Berilio</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18,2</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1,7</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93</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300</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16</w:t>
            </w:r>
          </w:p>
        </w:tc>
      </w:tr>
      <w:tr w:rsidR="00751192" w:rsidRPr="00751192" w:rsidTr="00751192">
        <w:trPr>
          <w:trHeight w:val="450"/>
          <w:tblCellSpacing w:w="15"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Boro</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25,2</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3,4</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137</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400</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16</w:t>
            </w:r>
          </w:p>
        </w:tc>
      </w:tr>
      <w:tr w:rsidR="00751192" w:rsidRPr="00751192" w:rsidTr="00751192">
        <w:trPr>
          <w:trHeight w:val="450"/>
          <w:tblCellSpacing w:w="15" w:type="dxa"/>
          <w:jc w:val="center"/>
        </w:trPr>
        <w:tc>
          <w:tcPr>
            <w:tcW w:w="10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Grafito</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13,8</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1,7</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123</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250</w:t>
            </w:r>
          </w:p>
        </w:tc>
        <w:tc>
          <w:tcPr>
            <w:tcW w:w="8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18</w:t>
            </w:r>
          </w:p>
        </w:tc>
      </w:tr>
    </w:tbl>
    <w:p w:rsidR="00751192" w:rsidRPr="00751192" w:rsidRDefault="00751192" w:rsidP="00751192">
      <w:pPr>
        <w:spacing w:after="0" w:line="240" w:lineRule="auto"/>
        <w:ind w:left="0" w:right="0" w:firstLine="0"/>
        <w:rPr>
          <w:rFonts w:eastAsia="Times New Roman"/>
          <w:color w:val="auto"/>
          <w:sz w:val="24"/>
          <w:szCs w:val="24"/>
        </w:rPr>
      </w:pP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La fibra de vidrio es, de entre todas, la más utilizada, debido principalmente a su bajo coste. Por otro lado, las fibras de </w:t>
      </w:r>
      <w:proofErr w:type="spellStart"/>
      <w:r w:rsidRPr="00751192">
        <w:rPr>
          <w:rFonts w:eastAsia="Times New Roman"/>
          <w:color w:val="auto"/>
          <w:sz w:val="24"/>
          <w:szCs w:val="24"/>
        </w:rPr>
        <w:t>aramida</w:t>
      </w:r>
      <w:proofErr w:type="spellEnd"/>
      <w:r w:rsidRPr="00751192">
        <w:rPr>
          <w:rFonts w:eastAsia="Times New Roman"/>
          <w:color w:val="auto"/>
          <w:sz w:val="24"/>
          <w:szCs w:val="24"/>
        </w:rPr>
        <w:t xml:space="preserve"> y de carbono son fibras muy resistentes y de baja densidad, aunque son fibras de costes de fabricación más elevado.</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Las </w:t>
      </w:r>
      <w:r w:rsidRPr="00751192">
        <w:rPr>
          <w:rFonts w:eastAsia="Times New Roman"/>
          <w:i/>
          <w:iCs/>
          <w:color w:val="auto"/>
          <w:sz w:val="24"/>
          <w:szCs w:val="24"/>
        </w:rPr>
        <w:t>fibras de vidrio</w:t>
      </w:r>
      <w:r w:rsidRPr="00751192">
        <w:rPr>
          <w:rFonts w:eastAsia="Times New Roman"/>
          <w:color w:val="auto"/>
          <w:sz w:val="24"/>
          <w:szCs w:val="24"/>
        </w:rPr>
        <w:t xml:space="preserve">, como ya se explicaba en el apartado anterior, presentan un buen aislamiento térmico, son inertes ante ácidos y soportan altas temperaturas. Su bajo coste de </w:t>
      </w:r>
      <w:proofErr w:type="spellStart"/>
      <w:r w:rsidRPr="00751192">
        <w:rPr>
          <w:rFonts w:eastAsia="Times New Roman"/>
          <w:color w:val="auto"/>
          <w:sz w:val="24"/>
          <w:szCs w:val="24"/>
        </w:rPr>
        <w:t>fabicación</w:t>
      </w:r>
      <w:proofErr w:type="spellEnd"/>
      <w:r w:rsidRPr="00751192">
        <w:rPr>
          <w:rFonts w:eastAsia="Times New Roman"/>
          <w:color w:val="auto"/>
          <w:sz w:val="24"/>
          <w:szCs w:val="24"/>
        </w:rPr>
        <w:t xml:space="preserve"> unido a unas aceptables propiedades mecánicas </w:t>
      </w:r>
      <w:proofErr w:type="gramStart"/>
      <w:r w:rsidRPr="00751192">
        <w:rPr>
          <w:rFonts w:eastAsia="Times New Roman"/>
          <w:color w:val="auto"/>
          <w:sz w:val="24"/>
          <w:szCs w:val="24"/>
        </w:rPr>
        <w:t>hacen</w:t>
      </w:r>
      <w:proofErr w:type="gramEnd"/>
      <w:r w:rsidRPr="00751192">
        <w:rPr>
          <w:rFonts w:eastAsia="Times New Roman"/>
          <w:color w:val="auto"/>
          <w:sz w:val="24"/>
          <w:szCs w:val="24"/>
        </w:rPr>
        <w:t xml:space="preserve"> que las fibras de vidrio dispongan de una mayor popularidad en muchas aplicaciones industriales. Además, las características del material permiten que las fibras de vidrio sean moldeables con mínimos recursos.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Por otro lado, las </w:t>
      </w:r>
      <w:r w:rsidRPr="00751192">
        <w:rPr>
          <w:rFonts w:eastAsia="Times New Roman"/>
          <w:i/>
          <w:iCs/>
          <w:color w:val="auto"/>
          <w:sz w:val="24"/>
          <w:szCs w:val="24"/>
        </w:rPr>
        <w:t>fibras de carbono</w:t>
      </w:r>
      <w:r w:rsidRPr="00751192">
        <w:rPr>
          <w:rFonts w:eastAsia="Times New Roman"/>
          <w:color w:val="auto"/>
          <w:sz w:val="24"/>
          <w:szCs w:val="24"/>
        </w:rPr>
        <w:t xml:space="preserve"> se caracterizan por ser las fibras con mejores propiedades mecánicas combinadas con una densidad baja, lo que hace que se puedan fabricar piezas ligeras y muy resistentes. Por otro lado, es un material anisótropo que conlleva que presente una baja resistencia al impacto. No obstante, la fibra de carbono ofrece gran estabilidad dimensional asociada a un coeficiente de dilatación muy bajo, conductividad térmica elevada, buena resistencia a la fatiga y puede favorecer la corrosión galvánica. Como consecuencia, las fibras de carbono son </w:t>
      </w:r>
      <w:proofErr w:type="spellStart"/>
      <w:r w:rsidRPr="00751192">
        <w:rPr>
          <w:rFonts w:eastAsia="Times New Roman"/>
          <w:color w:val="auto"/>
          <w:sz w:val="24"/>
          <w:szCs w:val="24"/>
        </w:rPr>
        <w:t>capces</w:t>
      </w:r>
      <w:proofErr w:type="spellEnd"/>
      <w:r w:rsidRPr="00751192">
        <w:rPr>
          <w:rFonts w:eastAsia="Times New Roman"/>
          <w:color w:val="auto"/>
          <w:sz w:val="24"/>
          <w:szCs w:val="24"/>
        </w:rPr>
        <w:t xml:space="preserve"> de ofrecer una resistencia mecánica mayor que las fibras de vidrio.</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En la tabla que se muestra a continuación se comparan las propiedades más comunes de algunas fibras de refuerzo para matrices plásticas, en concreto, las fibras de vidrio tipo E, las fibras de carbono y las fibras de </w:t>
      </w:r>
      <w:proofErr w:type="spellStart"/>
      <w:r w:rsidRPr="00751192">
        <w:rPr>
          <w:rFonts w:eastAsia="Times New Roman"/>
          <w:color w:val="auto"/>
          <w:sz w:val="24"/>
          <w:szCs w:val="24"/>
        </w:rPr>
        <w:t>aramida</w:t>
      </w:r>
      <w:proofErr w:type="spellEnd"/>
      <w:r w:rsidRPr="00751192">
        <w:rPr>
          <w:rFonts w:eastAsia="Times New Roman"/>
          <w:color w:val="auto"/>
          <w:sz w:val="24"/>
          <w:szCs w:val="24"/>
        </w:rPr>
        <w:t xml:space="preserve"> tipo </w:t>
      </w:r>
      <w:proofErr w:type="spellStart"/>
      <w:r w:rsidRPr="00751192">
        <w:rPr>
          <w:rFonts w:eastAsia="Times New Roman"/>
          <w:color w:val="auto"/>
          <w:sz w:val="24"/>
          <w:szCs w:val="24"/>
        </w:rPr>
        <w:t>Kevlar</w:t>
      </w:r>
      <w:proofErr w:type="spellEnd"/>
      <w:r w:rsidRPr="00751192">
        <w:rPr>
          <w:rFonts w:eastAsia="Times New Roman"/>
          <w:color w:val="auto"/>
          <w:sz w:val="24"/>
          <w:szCs w:val="24"/>
        </w:rPr>
        <w:t>:</w:t>
      </w:r>
    </w:p>
    <w:tbl>
      <w:tblPr>
        <w:tblW w:w="5000" w:type="pct"/>
        <w:jc w:val="center"/>
        <w:tblCellSpacing w:w="15" w:type="dxa"/>
        <w:tblBorders>
          <w:top w:val="outset" w:sz="6" w:space="0" w:color="auto"/>
          <w:left w:val="outset" w:sz="6" w:space="0" w:color="auto"/>
          <w:bottom w:val="outset" w:sz="6" w:space="0" w:color="auto"/>
          <w:right w:val="outset" w:sz="6" w:space="0" w:color="auto"/>
        </w:tblBorders>
        <w:shd w:val="clear" w:color="auto" w:fill="000000"/>
        <w:tblCellMar>
          <w:top w:w="30" w:type="dxa"/>
          <w:left w:w="30" w:type="dxa"/>
          <w:bottom w:w="30" w:type="dxa"/>
          <w:right w:w="30" w:type="dxa"/>
        </w:tblCellMar>
        <w:tblLook w:val="04A0" w:firstRow="1" w:lastRow="0" w:firstColumn="1" w:lastColumn="0" w:noHBand="0" w:noVBand="1"/>
      </w:tblPr>
      <w:tblGrid>
        <w:gridCol w:w="4144"/>
        <w:gridCol w:w="1977"/>
        <w:gridCol w:w="1977"/>
        <w:gridCol w:w="2299"/>
      </w:tblGrid>
      <w:tr w:rsidR="00751192" w:rsidRPr="00751192" w:rsidTr="00751192">
        <w:trPr>
          <w:trHeight w:val="600"/>
          <w:tblCellSpacing w:w="15" w:type="dxa"/>
          <w:jc w:val="center"/>
        </w:trPr>
        <w:tc>
          <w:tcPr>
            <w:tcW w:w="2000" w:type="pct"/>
            <w:tcBorders>
              <w:top w:val="outset" w:sz="6" w:space="0" w:color="auto"/>
              <w:left w:val="outset" w:sz="6" w:space="0" w:color="auto"/>
              <w:bottom w:val="outset" w:sz="6" w:space="0" w:color="auto"/>
              <w:right w:val="outset" w:sz="6" w:space="0" w:color="auto"/>
            </w:tcBorders>
            <w:shd w:val="clear" w:color="auto" w:fill="AAAAAA"/>
            <w:vAlign w:val="center"/>
            <w:hideMark/>
          </w:tcPr>
          <w:p w:rsidR="00751192" w:rsidRPr="00751192" w:rsidRDefault="00751192" w:rsidP="00751192">
            <w:pPr>
              <w:spacing w:before="100" w:beforeAutospacing="1" w:after="100" w:afterAutospacing="1" w:line="240" w:lineRule="auto"/>
              <w:ind w:left="0" w:right="0" w:firstLine="0"/>
              <w:rPr>
                <w:rFonts w:eastAsia="Times New Roman"/>
                <w:b/>
                <w:bCs/>
                <w:color w:val="auto"/>
                <w:sz w:val="24"/>
                <w:szCs w:val="24"/>
              </w:rPr>
            </w:pPr>
            <w:r w:rsidRPr="00751192">
              <w:rPr>
                <w:rFonts w:eastAsia="Times New Roman"/>
                <w:b/>
                <w:bCs/>
                <w:color w:val="auto"/>
                <w:sz w:val="24"/>
                <w:szCs w:val="24"/>
              </w:rPr>
              <w:t>Propiedad</w:t>
            </w:r>
          </w:p>
        </w:tc>
        <w:tc>
          <w:tcPr>
            <w:tcW w:w="950" w:type="pct"/>
            <w:tcBorders>
              <w:top w:val="outset" w:sz="6" w:space="0" w:color="auto"/>
              <w:left w:val="outset" w:sz="6" w:space="0" w:color="auto"/>
              <w:bottom w:val="outset" w:sz="6" w:space="0" w:color="auto"/>
              <w:right w:val="outset" w:sz="6" w:space="0" w:color="auto"/>
            </w:tcBorders>
            <w:shd w:val="clear" w:color="auto" w:fill="AAAAAA"/>
            <w:vAlign w:val="center"/>
            <w:hideMark/>
          </w:tcPr>
          <w:p w:rsidR="00751192" w:rsidRPr="00751192" w:rsidRDefault="00751192" w:rsidP="00751192">
            <w:pPr>
              <w:spacing w:before="100" w:beforeAutospacing="1" w:after="100" w:afterAutospacing="1" w:line="240" w:lineRule="auto"/>
              <w:ind w:left="0" w:right="0" w:firstLine="0"/>
              <w:rPr>
                <w:rFonts w:eastAsia="Times New Roman"/>
                <w:b/>
                <w:bCs/>
                <w:color w:val="auto"/>
                <w:sz w:val="24"/>
                <w:szCs w:val="24"/>
              </w:rPr>
            </w:pPr>
            <w:r w:rsidRPr="00751192">
              <w:rPr>
                <w:rFonts w:eastAsia="Times New Roman"/>
                <w:b/>
                <w:bCs/>
                <w:color w:val="auto"/>
                <w:sz w:val="24"/>
                <w:szCs w:val="24"/>
              </w:rPr>
              <w:t>Vidrio E (HTS)</w:t>
            </w:r>
          </w:p>
        </w:tc>
        <w:tc>
          <w:tcPr>
            <w:tcW w:w="950" w:type="pct"/>
            <w:tcBorders>
              <w:top w:val="outset" w:sz="6" w:space="0" w:color="auto"/>
              <w:left w:val="outset" w:sz="6" w:space="0" w:color="auto"/>
              <w:bottom w:val="outset" w:sz="6" w:space="0" w:color="auto"/>
              <w:right w:val="outset" w:sz="6" w:space="0" w:color="auto"/>
            </w:tcBorders>
            <w:shd w:val="clear" w:color="auto" w:fill="AAAAAA"/>
            <w:vAlign w:val="center"/>
            <w:hideMark/>
          </w:tcPr>
          <w:p w:rsidR="00751192" w:rsidRPr="00751192" w:rsidRDefault="00751192" w:rsidP="00751192">
            <w:pPr>
              <w:spacing w:before="100" w:beforeAutospacing="1" w:after="100" w:afterAutospacing="1" w:line="240" w:lineRule="auto"/>
              <w:ind w:left="0" w:right="0" w:firstLine="0"/>
              <w:rPr>
                <w:rFonts w:eastAsia="Times New Roman"/>
                <w:b/>
                <w:bCs/>
                <w:color w:val="auto"/>
                <w:sz w:val="24"/>
                <w:szCs w:val="24"/>
              </w:rPr>
            </w:pPr>
            <w:r w:rsidRPr="00751192">
              <w:rPr>
                <w:rFonts w:eastAsia="Times New Roman"/>
                <w:b/>
                <w:bCs/>
                <w:color w:val="auto"/>
                <w:sz w:val="24"/>
                <w:szCs w:val="24"/>
              </w:rPr>
              <w:t>Carbono (HT)</w:t>
            </w:r>
          </w:p>
        </w:tc>
        <w:tc>
          <w:tcPr>
            <w:tcW w:w="1100" w:type="pct"/>
            <w:tcBorders>
              <w:top w:val="outset" w:sz="6" w:space="0" w:color="auto"/>
              <w:left w:val="outset" w:sz="6" w:space="0" w:color="auto"/>
              <w:bottom w:val="outset" w:sz="6" w:space="0" w:color="auto"/>
              <w:right w:val="outset" w:sz="6" w:space="0" w:color="auto"/>
            </w:tcBorders>
            <w:shd w:val="clear" w:color="auto" w:fill="AAAAAA"/>
            <w:vAlign w:val="center"/>
            <w:hideMark/>
          </w:tcPr>
          <w:p w:rsidR="00751192" w:rsidRPr="00751192" w:rsidRDefault="00751192" w:rsidP="00751192">
            <w:pPr>
              <w:spacing w:before="100" w:beforeAutospacing="1" w:after="100" w:afterAutospacing="1" w:line="240" w:lineRule="auto"/>
              <w:ind w:left="0" w:right="0" w:firstLine="0"/>
              <w:rPr>
                <w:rFonts w:eastAsia="Times New Roman"/>
                <w:b/>
                <w:bCs/>
                <w:color w:val="auto"/>
                <w:sz w:val="24"/>
                <w:szCs w:val="24"/>
              </w:rPr>
            </w:pPr>
            <w:proofErr w:type="spellStart"/>
            <w:r w:rsidRPr="00751192">
              <w:rPr>
                <w:rFonts w:eastAsia="Times New Roman"/>
                <w:b/>
                <w:bCs/>
                <w:color w:val="auto"/>
                <w:sz w:val="24"/>
                <w:szCs w:val="24"/>
              </w:rPr>
              <w:t>Aramida</w:t>
            </w:r>
            <w:proofErr w:type="spellEnd"/>
            <w:r w:rsidRPr="00751192">
              <w:rPr>
                <w:rFonts w:eastAsia="Times New Roman"/>
                <w:b/>
                <w:bCs/>
                <w:color w:val="auto"/>
                <w:sz w:val="24"/>
                <w:szCs w:val="24"/>
              </w:rPr>
              <w:t xml:space="preserve"> (</w:t>
            </w:r>
            <w:proofErr w:type="spellStart"/>
            <w:r w:rsidRPr="00751192">
              <w:rPr>
                <w:rFonts w:eastAsia="Times New Roman"/>
                <w:b/>
                <w:bCs/>
                <w:color w:val="auto"/>
                <w:sz w:val="24"/>
                <w:szCs w:val="24"/>
              </w:rPr>
              <w:t>Kevlar</w:t>
            </w:r>
            <w:proofErr w:type="spellEnd"/>
            <w:r w:rsidRPr="00751192">
              <w:rPr>
                <w:rFonts w:eastAsia="Times New Roman"/>
                <w:b/>
                <w:bCs/>
                <w:color w:val="auto"/>
                <w:sz w:val="24"/>
                <w:szCs w:val="24"/>
              </w:rPr>
              <w:t xml:space="preserve"> 49)</w:t>
            </w:r>
          </w:p>
        </w:tc>
      </w:tr>
      <w:tr w:rsidR="00751192" w:rsidRPr="00751192" w:rsidTr="00751192">
        <w:trPr>
          <w:trHeight w:val="450"/>
          <w:tblCellSpacing w:w="15" w:type="dxa"/>
          <w:jc w:val="center"/>
        </w:trPr>
        <w:tc>
          <w:tcPr>
            <w:tcW w:w="20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150" w:right="0" w:firstLine="0"/>
              <w:rPr>
                <w:rFonts w:eastAsia="Times New Roman"/>
                <w:color w:val="auto"/>
                <w:sz w:val="24"/>
                <w:szCs w:val="24"/>
              </w:rPr>
            </w:pPr>
            <w:r w:rsidRPr="00751192">
              <w:rPr>
                <w:rFonts w:eastAsia="Times New Roman"/>
                <w:color w:val="auto"/>
                <w:sz w:val="24"/>
                <w:szCs w:val="24"/>
              </w:rPr>
              <w:t>Tensión de rotura (MPa)</w:t>
            </w:r>
          </w:p>
        </w:tc>
        <w:tc>
          <w:tcPr>
            <w:tcW w:w="95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2410</w:t>
            </w:r>
          </w:p>
        </w:tc>
        <w:tc>
          <w:tcPr>
            <w:tcW w:w="95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3100</w:t>
            </w:r>
          </w:p>
        </w:tc>
        <w:tc>
          <w:tcPr>
            <w:tcW w:w="11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3617</w:t>
            </w:r>
          </w:p>
        </w:tc>
      </w:tr>
      <w:tr w:rsidR="00751192" w:rsidRPr="00751192" w:rsidTr="00751192">
        <w:trPr>
          <w:trHeight w:val="450"/>
          <w:tblCellSpacing w:w="15" w:type="dxa"/>
          <w:jc w:val="center"/>
        </w:trPr>
        <w:tc>
          <w:tcPr>
            <w:tcW w:w="20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150" w:right="0" w:firstLine="0"/>
              <w:rPr>
                <w:rFonts w:eastAsia="Times New Roman"/>
                <w:color w:val="auto"/>
                <w:sz w:val="24"/>
                <w:szCs w:val="24"/>
              </w:rPr>
            </w:pPr>
            <w:r w:rsidRPr="00751192">
              <w:rPr>
                <w:rFonts w:eastAsia="Times New Roman"/>
                <w:color w:val="auto"/>
                <w:sz w:val="24"/>
                <w:szCs w:val="24"/>
              </w:rPr>
              <w:t>Módulo de tensión (</w:t>
            </w:r>
            <w:proofErr w:type="spellStart"/>
            <w:r w:rsidRPr="00751192">
              <w:rPr>
                <w:rFonts w:eastAsia="Times New Roman"/>
                <w:color w:val="auto"/>
                <w:sz w:val="24"/>
                <w:szCs w:val="24"/>
              </w:rPr>
              <w:t>GPa</w:t>
            </w:r>
            <w:proofErr w:type="spellEnd"/>
            <w:r w:rsidRPr="00751192">
              <w:rPr>
                <w:rFonts w:eastAsia="Times New Roman"/>
                <w:color w:val="auto"/>
                <w:sz w:val="24"/>
                <w:szCs w:val="24"/>
              </w:rPr>
              <w:t>)</w:t>
            </w:r>
          </w:p>
        </w:tc>
        <w:tc>
          <w:tcPr>
            <w:tcW w:w="95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69</w:t>
            </w:r>
          </w:p>
        </w:tc>
        <w:tc>
          <w:tcPr>
            <w:tcW w:w="95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220</w:t>
            </w:r>
          </w:p>
        </w:tc>
        <w:tc>
          <w:tcPr>
            <w:tcW w:w="11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124</w:t>
            </w:r>
          </w:p>
        </w:tc>
      </w:tr>
      <w:tr w:rsidR="00751192" w:rsidRPr="00751192" w:rsidTr="00751192">
        <w:trPr>
          <w:trHeight w:val="450"/>
          <w:tblCellSpacing w:w="15" w:type="dxa"/>
          <w:jc w:val="center"/>
        </w:trPr>
        <w:tc>
          <w:tcPr>
            <w:tcW w:w="20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150" w:right="0" w:firstLine="0"/>
              <w:rPr>
                <w:rFonts w:eastAsia="Times New Roman"/>
                <w:color w:val="auto"/>
                <w:sz w:val="24"/>
                <w:szCs w:val="24"/>
              </w:rPr>
            </w:pPr>
            <w:r w:rsidRPr="00751192">
              <w:rPr>
                <w:rFonts w:eastAsia="Times New Roman"/>
                <w:color w:val="auto"/>
                <w:sz w:val="24"/>
                <w:szCs w:val="24"/>
              </w:rPr>
              <w:t>Alargamiento a la rotura (%)</w:t>
            </w:r>
          </w:p>
        </w:tc>
        <w:tc>
          <w:tcPr>
            <w:tcW w:w="95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3,5</w:t>
            </w:r>
          </w:p>
        </w:tc>
        <w:tc>
          <w:tcPr>
            <w:tcW w:w="95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1,4</w:t>
            </w:r>
          </w:p>
        </w:tc>
        <w:tc>
          <w:tcPr>
            <w:tcW w:w="11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2,5</w:t>
            </w:r>
          </w:p>
        </w:tc>
      </w:tr>
      <w:tr w:rsidR="00751192" w:rsidRPr="00751192" w:rsidTr="00751192">
        <w:trPr>
          <w:trHeight w:val="450"/>
          <w:tblCellSpacing w:w="15" w:type="dxa"/>
          <w:jc w:val="center"/>
        </w:trPr>
        <w:tc>
          <w:tcPr>
            <w:tcW w:w="20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150" w:right="0" w:firstLine="0"/>
              <w:rPr>
                <w:rFonts w:eastAsia="Times New Roman"/>
                <w:color w:val="auto"/>
                <w:sz w:val="24"/>
                <w:szCs w:val="24"/>
              </w:rPr>
            </w:pPr>
            <w:r w:rsidRPr="00751192">
              <w:rPr>
                <w:rFonts w:eastAsia="Times New Roman"/>
                <w:color w:val="auto"/>
                <w:sz w:val="24"/>
                <w:szCs w:val="24"/>
              </w:rPr>
              <w:t>Densidad (kg/m</w:t>
            </w:r>
            <w:r w:rsidRPr="00751192">
              <w:rPr>
                <w:rFonts w:eastAsia="Times New Roman"/>
                <w:color w:val="auto"/>
                <w:sz w:val="24"/>
                <w:szCs w:val="24"/>
                <w:vertAlign w:val="superscript"/>
              </w:rPr>
              <w:t>3</w:t>
            </w:r>
            <w:r w:rsidRPr="00751192">
              <w:rPr>
                <w:rFonts w:eastAsia="Times New Roman"/>
                <w:color w:val="auto"/>
                <w:sz w:val="24"/>
                <w:szCs w:val="24"/>
              </w:rPr>
              <w:t>)</w:t>
            </w:r>
          </w:p>
        </w:tc>
        <w:tc>
          <w:tcPr>
            <w:tcW w:w="95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2,54</w:t>
            </w:r>
          </w:p>
        </w:tc>
        <w:tc>
          <w:tcPr>
            <w:tcW w:w="95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1,75</w:t>
            </w:r>
          </w:p>
        </w:tc>
        <w:tc>
          <w:tcPr>
            <w:tcW w:w="1100" w:type="pct"/>
            <w:tcBorders>
              <w:top w:val="outset" w:sz="6" w:space="0" w:color="auto"/>
              <w:left w:val="outset" w:sz="6" w:space="0" w:color="auto"/>
              <w:bottom w:val="outset" w:sz="6" w:space="0" w:color="auto"/>
              <w:right w:val="outset" w:sz="6" w:space="0" w:color="auto"/>
            </w:tcBorders>
            <w:shd w:val="clear" w:color="auto" w:fill="DDDDDD"/>
            <w:vAlign w:val="center"/>
            <w:hideMark/>
          </w:tcPr>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1,48</w:t>
            </w:r>
          </w:p>
        </w:tc>
      </w:tr>
    </w:tbl>
    <w:p w:rsidR="00751192" w:rsidRPr="00751192" w:rsidRDefault="00751192" w:rsidP="00751192">
      <w:pPr>
        <w:spacing w:after="0" w:line="240" w:lineRule="auto"/>
        <w:ind w:left="0" w:right="0" w:firstLine="0"/>
        <w:rPr>
          <w:rFonts w:eastAsia="Times New Roman"/>
          <w:color w:val="auto"/>
          <w:sz w:val="24"/>
          <w:szCs w:val="24"/>
        </w:rPr>
      </w:pP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Las propiedades de los materiales compuestos reforzados con fibras están íntimamente relacionadas con la disposición de las mismas en la matriz y de su cantidad, la cual debe controlarse exactamente en el proceso de fabricación.</w:t>
      </w:r>
    </w:p>
    <w:p w:rsidR="00751192" w:rsidRPr="00751192" w:rsidRDefault="00BC5A35" w:rsidP="00BC5A35">
      <w:pPr>
        <w:spacing w:after="0" w:line="240" w:lineRule="auto"/>
        <w:ind w:left="0" w:right="0" w:firstLine="0"/>
        <w:jc w:val="center"/>
        <w:rPr>
          <w:rFonts w:eastAsia="Times New Roman"/>
          <w:color w:val="auto"/>
          <w:sz w:val="24"/>
          <w:szCs w:val="24"/>
        </w:rPr>
      </w:pPr>
      <w:r>
        <w:rPr>
          <w:rFonts w:eastAsia="Times New Roman"/>
          <w:noProof/>
          <w:color w:val="auto"/>
          <w:sz w:val="24"/>
          <w:szCs w:val="24"/>
        </w:rPr>
        <w:drawing>
          <wp:inline distT="0" distB="0" distL="0" distR="0">
            <wp:extent cx="3695700" cy="448056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10tut114.jpg"/>
                    <pic:cNvPicPr/>
                  </pic:nvPicPr>
                  <pic:blipFill>
                    <a:blip r:embed="rId16">
                      <a:extLst>
                        <a:ext uri="{28A0092B-C50C-407E-A947-70E740481C1C}">
                          <a14:useLocalDpi xmlns:a14="http://schemas.microsoft.com/office/drawing/2010/main" val="0"/>
                        </a:ext>
                      </a:extLst>
                    </a:blip>
                    <a:stretch>
                      <a:fillRect/>
                    </a:stretch>
                  </pic:blipFill>
                  <pic:spPr>
                    <a:xfrm>
                      <a:off x="0" y="0"/>
                      <a:ext cx="3695700" cy="4480560"/>
                    </a:xfrm>
                    <a:prstGeom prst="rect">
                      <a:avLst/>
                    </a:prstGeom>
                  </pic:spPr>
                </pic:pic>
              </a:graphicData>
            </a:graphic>
          </wp:inline>
        </w:drawing>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Existen gran cantidad de propiedades mecánicas que dependen enormemente de la disposición y distribución de las fibras. Y esto último está intrínsecamente relacionado con la longitud y diámetro de las fibras, así como con la fracción en volumen de fibras y su alineamiento y empaquetamiento. Por tanto, a la hora de llevar a cabo la fabricación de cualquier material compuesto, es muy importante controlar estos parámetros para un procesado efectivo de los materiales compuestos, con objeto que éstos puedan desarrollar las cualidades mecánicas esperadas.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A continuación, se muestra la figura adjunta donde se comparan los diagramas típicos tensión-deformación de varios materiales reforzados con fibras.</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En dicha figura se puede observar que la resistencia a la tracción de las fibras presentadas varía desde 1720 a 3440 MPa, mientras que el porcentaje de deformación a la fractura oscila desde el 0,4% al 4%.</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El módulo de elasticidad de estas fibras representadas oscila desde 68,9 a 414 </w:t>
      </w:r>
      <w:proofErr w:type="spellStart"/>
      <w:r w:rsidRPr="00751192">
        <w:rPr>
          <w:rFonts w:eastAsia="Times New Roman"/>
          <w:color w:val="auto"/>
          <w:sz w:val="24"/>
          <w:szCs w:val="24"/>
        </w:rPr>
        <w:t>GPa</w:t>
      </w:r>
      <w:proofErr w:type="spellEnd"/>
      <w:r w:rsidRPr="00751192">
        <w:rPr>
          <w:rFonts w:eastAsia="Times New Roman"/>
          <w:color w:val="auto"/>
          <w:sz w:val="24"/>
          <w:szCs w:val="24"/>
        </w:rPr>
        <w:t>.</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De la misma figura se puede deducir que las fibras de carbono proporcionan la mejor combinación de alta resistencia, alta rigidez (módulo) y baja densidad, pero a la vez tienen poca elongación, lo que significa que no se pueden deformar mucho.</w:t>
      </w:r>
    </w:p>
    <w:p w:rsidR="00751192" w:rsidRPr="00751192" w:rsidRDefault="00751192" w:rsidP="00751192">
      <w:pPr>
        <w:spacing w:before="100" w:beforeAutospacing="1" w:after="100" w:afterAutospacing="1" w:line="240" w:lineRule="auto"/>
        <w:ind w:left="0" w:right="0" w:firstLine="0"/>
        <w:rPr>
          <w:rFonts w:eastAsia="Times New Roman"/>
          <w:color w:val="auto"/>
          <w:sz w:val="24"/>
          <w:szCs w:val="24"/>
        </w:rPr>
      </w:pPr>
      <w:r w:rsidRPr="00751192">
        <w:rPr>
          <w:rFonts w:eastAsia="Times New Roman"/>
          <w:color w:val="auto"/>
          <w:sz w:val="24"/>
          <w:szCs w:val="24"/>
        </w:rPr>
        <w:t xml:space="preserve">Según también se muestra en la figura, la fibra de </w:t>
      </w:r>
      <w:proofErr w:type="spellStart"/>
      <w:r w:rsidRPr="00751192">
        <w:rPr>
          <w:rFonts w:eastAsia="Times New Roman"/>
          <w:color w:val="auto"/>
          <w:sz w:val="24"/>
          <w:szCs w:val="24"/>
        </w:rPr>
        <w:t>aramida</w:t>
      </w:r>
      <w:proofErr w:type="spellEnd"/>
      <w:r w:rsidRPr="00751192">
        <w:rPr>
          <w:rFonts w:eastAsia="Times New Roman"/>
          <w:color w:val="auto"/>
          <w:sz w:val="24"/>
          <w:szCs w:val="24"/>
        </w:rPr>
        <w:t xml:space="preserve"> </w:t>
      </w:r>
      <w:proofErr w:type="spellStart"/>
      <w:r w:rsidRPr="00751192">
        <w:rPr>
          <w:rFonts w:eastAsia="Times New Roman"/>
          <w:color w:val="auto"/>
          <w:sz w:val="24"/>
          <w:szCs w:val="24"/>
        </w:rPr>
        <w:t>Kevlar</w:t>
      </w:r>
      <w:proofErr w:type="spellEnd"/>
      <w:r w:rsidRPr="00751192">
        <w:rPr>
          <w:rFonts w:eastAsia="Times New Roman"/>
          <w:color w:val="auto"/>
          <w:sz w:val="24"/>
          <w:szCs w:val="24"/>
        </w:rPr>
        <w:t xml:space="preserve"> 49 posee una excelente combinación de alta resistencia a la tensión, alto módulo (no tan elevado como la fibra de carbono), baja densidad y alto alargamiento (resistencia al impacto), mientras que las fibras de vidrio poseen tensión de rotura y módulos más bajos, siendo su densidad más alta.</w:t>
      </w:r>
    </w:p>
    <w:p w:rsidR="00751192" w:rsidRPr="00751192" w:rsidRDefault="00751192" w:rsidP="00751192">
      <w:pPr>
        <w:spacing w:before="100" w:beforeAutospacing="1" w:after="100" w:afterAutospacing="1" w:line="240" w:lineRule="auto"/>
        <w:ind w:left="0" w:right="0" w:firstLine="0"/>
        <w:jc w:val="left"/>
        <w:rPr>
          <w:rFonts w:ascii="Times New Roman" w:eastAsia="Times New Roman" w:hAnsi="Times New Roman" w:cs="Times New Roman"/>
          <w:color w:val="auto"/>
          <w:sz w:val="24"/>
          <w:szCs w:val="24"/>
        </w:rPr>
      </w:pPr>
    </w:p>
    <w:p w:rsidR="00A677DA" w:rsidRPr="005B0C67" w:rsidRDefault="00A677DA" w:rsidP="00A677DA">
      <w:pPr>
        <w:pStyle w:val="Textoindependiente2"/>
        <w:rPr>
          <w:rFonts w:ascii="Arial" w:hAnsi="Arial" w:cs="Arial"/>
          <w:b/>
        </w:rPr>
      </w:pPr>
      <w:r w:rsidRPr="005B0C67">
        <w:rPr>
          <w:rFonts w:ascii="Arial" w:hAnsi="Arial" w:cs="Arial"/>
          <w:b/>
        </w:rPr>
        <w:t>CONCLUSIONES.</w:t>
      </w:r>
    </w:p>
    <w:p w:rsidR="003D7D4C" w:rsidRPr="003D7D4C" w:rsidRDefault="003D7D4C" w:rsidP="003D7D4C">
      <w:pPr>
        <w:numPr>
          <w:ilvl w:val="0"/>
          <w:numId w:val="1"/>
        </w:numPr>
        <w:spacing w:after="0" w:line="240" w:lineRule="auto"/>
        <w:ind w:right="0"/>
        <w:rPr>
          <w:color w:val="auto"/>
          <w:sz w:val="24"/>
          <w:lang w:val="es-MX"/>
        </w:rPr>
      </w:pPr>
      <w:r w:rsidRPr="003D7D4C">
        <w:rPr>
          <w:color w:val="auto"/>
          <w:sz w:val="24"/>
          <w:lang w:val="es-MX"/>
        </w:rPr>
        <w:t>Así, en los últimos años se ha incrementado el uso de estos nuevos materiales compuestos para multitud de aplicaciones (automoción, construcción civil, industria aeronáutica, medicina...) y todo indica que este crecimiento continuará en el futuro.</w:t>
      </w:r>
    </w:p>
    <w:p w:rsidR="00A677DA" w:rsidRDefault="003D7D4C" w:rsidP="003D7D4C">
      <w:pPr>
        <w:numPr>
          <w:ilvl w:val="0"/>
          <w:numId w:val="1"/>
        </w:numPr>
        <w:spacing w:after="0" w:line="240" w:lineRule="auto"/>
        <w:ind w:right="0"/>
        <w:rPr>
          <w:color w:val="auto"/>
          <w:sz w:val="24"/>
          <w:lang w:val="es-MX"/>
        </w:rPr>
      </w:pPr>
      <w:r w:rsidRPr="003D7D4C">
        <w:rPr>
          <w:color w:val="auto"/>
          <w:sz w:val="24"/>
          <w:lang w:val="es-MX"/>
        </w:rPr>
        <w:t>Generalmente, el objetivo que se persigue con estos nuevos materiales compuestos es obtener otro material cuyas propiedades del conjunto sean mejores que las propiedades que poseen sus constituyentes actuando por separado. Por ejemplo, en la industria del transporte son necesarios materiales que sean a la vez ligeros, rígidos, resistentes al impacto y que resistan bien la corrosión y al desgaste. Todas estas propiedades juntas es muy difícil encontrarlas en los materiales convencionales</w:t>
      </w:r>
      <w:r w:rsidR="0054791E" w:rsidRPr="003D7D4C">
        <w:rPr>
          <w:color w:val="auto"/>
          <w:sz w:val="24"/>
          <w:lang w:val="es-MX"/>
        </w:rPr>
        <w:t>.</w:t>
      </w:r>
    </w:p>
    <w:p w:rsidR="0054791E" w:rsidRDefault="0054791E" w:rsidP="0054791E">
      <w:pPr>
        <w:numPr>
          <w:ilvl w:val="0"/>
          <w:numId w:val="1"/>
        </w:numPr>
        <w:spacing w:after="0" w:line="240" w:lineRule="auto"/>
        <w:ind w:right="0"/>
        <w:rPr>
          <w:color w:val="auto"/>
          <w:sz w:val="24"/>
          <w:lang w:val="es-MX"/>
        </w:rPr>
      </w:pPr>
      <w:r w:rsidRPr="0054791E">
        <w:rPr>
          <w:color w:val="auto"/>
          <w:sz w:val="24"/>
          <w:lang w:val="es-MX"/>
        </w:rPr>
        <w:t>De entre los materiales compuestos más utilizados en ingeniería y construcción industrial, están los de matriz orgánica y refuerzos en forma de fibras.</w:t>
      </w:r>
    </w:p>
    <w:p w:rsidR="0054791E" w:rsidRDefault="0054791E" w:rsidP="007C5E86">
      <w:pPr>
        <w:numPr>
          <w:ilvl w:val="0"/>
          <w:numId w:val="1"/>
        </w:numPr>
        <w:spacing w:after="0" w:line="240" w:lineRule="auto"/>
        <w:ind w:right="0"/>
        <w:rPr>
          <w:color w:val="auto"/>
          <w:sz w:val="24"/>
          <w:lang w:val="es-MX"/>
        </w:rPr>
      </w:pPr>
      <w:r w:rsidRPr="0054791E">
        <w:rPr>
          <w:color w:val="auto"/>
          <w:sz w:val="24"/>
          <w:lang w:val="es-MX"/>
        </w:rPr>
        <w:t>La matriz es la fase continua y menos rígida que constituye los materiales compuestos. Entra las funciones que debe desempeñar la matriz en los materiales compuestos están las siguientes:</w:t>
      </w:r>
      <w:r>
        <w:rPr>
          <w:color w:val="auto"/>
          <w:sz w:val="24"/>
          <w:lang w:val="es-MX"/>
        </w:rPr>
        <w:t xml:space="preserve"> </w:t>
      </w:r>
      <w:r w:rsidRPr="0054791E">
        <w:rPr>
          <w:color w:val="auto"/>
          <w:sz w:val="24"/>
          <w:lang w:val="es-MX"/>
        </w:rPr>
        <w:t>Dar estabilidad al conjunto, trans</w:t>
      </w:r>
      <w:r w:rsidRPr="0054791E">
        <w:rPr>
          <w:color w:val="auto"/>
          <w:sz w:val="24"/>
          <w:lang w:val="es-MX"/>
        </w:rPr>
        <w:t>firiendo las cargas al refuerzo, a</w:t>
      </w:r>
      <w:r w:rsidRPr="0054791E">
        <w:rPr>
          <w:color w:val="auto"/>
          <w:sz w:val="24"/>
          <w:lang w:val="es-MX"/>
        </w:rPr>
        <w:t xml:space="preserve">ctuar como </w:t>
      </w:r>
      <w:proofErr w:type="spellStart"/>
      <w:r w:rsidRPr="0054791E">
        <w:rPr>
          <w:color w:val="auto"/>
          <w:sz w:val="24"/>
          <w:lang w:val="es-MX"/>
        </w:rPr>
        <w:t>ligante</w:t>
      </w:r>
      <w:proofErr w:type="spellEnd"/>
      <w:r w:rsidRPr="0054791E">
        <w:rPr>
          <w:color w:val="auto"/>
          <w:sz w:val="24"/>
          <w:lang w:val="es-MX"/>
        </w:rPr>
        <w:t xml:space="preserve"> que mantiene fijas en su posición a las fibras de refuerzo</w:t>
      </w:r>
      <w:r w:rsidRPr="0054791E">
        <w:rPr>
          <w:color w:val="auto"/>
          <w:sz w:val="24"/>
          <w:lang w:val="es-MX"/>
        </w:rPr>
        <w:t>, p</w:t>
      </w:r>
      <w:r w:rsidRPr="0054791E">
        <w:rPr>
          <w:color w:val="auto"/>
          <w:sz w:val="24"/>
          <w:lang w:val="es-MX"/>
        </w:rPr>
        <w:t>roteger al refuerzo del deterioro mecánico y químico del ambiente exterior</w:t>
      </w:r>
      <w:r w:rsidRPr="0054791E">
        <w:rPr>
          <w:color w:val="auto"/>
          <w:sz w:val="24"/>
          <w:lang w:val="es-MX"/>
        </w:rPr>
        <w:t xml:space="preserve">, </w:t>
      </w:r>
      <w:r>
        <w:rPr>
          <w:color w:val="auto"/>
          <w:sz w:val="24"/>
          <w:lang w:val="es-MX"/>
        </w:rPr>
        <w:t>e</w:t>
      </w:r>
      <w:r w:rsidRPr="0054791E">
        <w:rPr>
          <w:color w:val="auto"/>
          <w:sz w:val="24"/>
          <w:lang w:val="es-MX"/>
        </w:rPr>
        <w:t>vitar la propagación de grietas.</w:t>
      </w:r>
    </w:p>
    <w:p w:rsidR="0054791E" w:rsidRPr="0054791E" w:rsidRDefault="0054791E" w:rsidP="0054791E">
      <w:pPr>
        <w:numPr>
          <w:ilvl w:val="0"/>
          <w:numId w:val="1"/>
        </w:numPr>
        <w:spacing w:after="0" w:line="240" w:lineRule="auto"/>
        <w:ind w:right="0"/>
        <w:rPr>
          <w:color w:val="auto"/>
          <w:sz w:val="24"/>
          <w:lang w:val="es-MX"/>
        </w:rPr>
      </w:pPr>
      <w:r w:rsidRPr="0054791E">
        <w:rPr>
          <w:color w:val="auto"/>
          <w:sz w:val="24"/>
          <w:lang w:val="es-MX"/>
        </w:rPr>
        <w:t>Los elementos que se incluyen de refuerzo en los materiales compuestos permiten absorber las tensiones e incrementar la rigidez y la resistencia del conjunto.</w:t>
      </w:r>
    </w:p>
    <w:p w:rsidR="0054791E" w:rsidRPr="0054791E" w:rsidRDefault="0054791E" w:rsidP="000F2345">
      <w:pPr>
        <w:numPr>
          <w:ilvl w:val="0"/>
          <w:numId w:val="1"/>
        </w:numPr>
        <w:spacing w:after="0" w:line="240" w:lineRule="auto"/>
        <w:ind w:right="0"/>
        <w:rPr>
          <w:color w:val="auto"/>
          <w:sz w:val="24"/>
          <w:lang w:val="es-MX"/>
        </w:rPr>
      </w:pPr>
      <w:r w:rsidRPr="0054791E">
        <w:rPr>
          <w:color w:val="auto"/>
          <w:sz w:val="24"/>
          <w:lang w:val="es-MX"/>
        </w:rPr>
        <w:t>En los materiales compuestos se pueden emplear dos tipos de elementos de refuerzos:</w:t>
      </w:r>
      <w:r w:rsidRPr="0054791E">
        <w:rPr>
          <w:color w:val="auto"/>
          <w:sz w:val="24"/>
          <w:lang w:val="es-MX"/>
        </w:rPr>
        <w:t xml:space="preserve"> </w:t>
      </w:r>
      <w:r w:rsidRPr="0054791E">
        <w:rPr>
          <w:color w:val="auto"/>
          <w:sz w:val="24"/>
          <w:lang w:val="es-MX"/>
        </w:rPr>
        <w:t>Refuerzos discontinuos (partícu</w:t>
      </w:r>
      <w:r w:rsidRPr="0054791E">
        <w:rPr>
          <w:color w:val="auto"/>
          <w:sz w:val="24"/>
          <w:lang w:val="es-MX"/>
        </w:rPr>
        <w:t>las, plaquetas o fibras cortas),</w:t>
      </w:r>
      <w:r w:rsidRPr="0054791E">
        <w:rPr>
          <w:color w:val="auto"/>
          <w:sz w:val="24"/>
          <w:lang w:val="es-MX"/>
        </w:rPr>
        <w:t xml:space="preserve"> Refuerzos continuos (fibras largas, tejidos o laminados).</w:t>
      </w:r>
    </w:p>
    <w:p w:rsidR="00A677DA" w:rsidRPr="005B0C67" w:rsidRDefault="00A677DA" w:rsidP="00A677DA">
      <w:pPr>
        <w:spacing w:after="0" w:line="240" w:lineRule="auto"/>
        <w:ind w:left="0" w:right="0" w:firstLine="0"/>
        <w:rPr>
          <w:color w:val="auto"/>
          <w:sz w:val="24"/>
          <w:lang w:val="es-MX"/>
        </w:rPr>
      </w:pPr>
    </w:p>
    <w:p w:rsidR="00A677DA" w:rsidRDefault="00A677DA" w:rsidP="00A677DA">
      <w:pPr>
        <w:rPr>
          <w:b/>
          <w:color w:val="auto"/>
          <w:sz w:val="24"/>
          <w:szCs w:val="24"/>
          <w:u w:val="single"/>
        </w:rPr>
      </w:pPr>
      <w:bookmarkStart w:id="0" w:name="_GoBack"/>
      <w:bookmarkEnd w:id="0"/>
    </w:p>
    <w:p w:rsidR="00A677DA" w:rsidRDefault="00A677DA" w:rsidP="00A677DA">
      <w:pPr>
        <w:rPr>
          <w:b/>
          <w:color w:val="auto"/>
          <w:sz w:val="24"/>
          <w:szCs w:val="24"/>
          <w:u w:val="single"/>
        </w:rPr>
      </w:pPr>
    </w:p>
    <w:p w:rsidR="00A677DA" w:rsidRPr="005B0C67" w:rsidRDefault="00A677DA" w:rsidP="00A677DA">
      <w:pPr>
        <w:rPr>
          <w:b/>
          <w:color w:val="auto"/>
          <w:sz w:val="24"/>
          <w:szCs w:val="24"/>
          <w:u w:val="single"/>
        </w:rPr>
      </w:pPr>
    </w:p>
    <w:p w:rsidR="00A677DA" w:rsidRPr="005B0C67" w:rsidRDefault="00A677DA" w:rsidP="00A677DA">
      <w:pPr>
        <w:rPr>
          <w:b/>
          <w:color w:val="auto"/>
          <w:sz w:val="24"/>
          <w:szCs w:val="24"/>
          <w:u w:val="single"/>
        </w:rPr>
      </w:pPr>
    </w:p>
    <w:p w:rsidR="00A677DA" w:rsidRDefault="00A677DA" w:rsidP="00A677DA">
      <w:pPr>
        <w:spacing w:after="160" w:line="259" w:lineRule="auto"/>
        <w:ind w:left="0" w:right="0" w:firstLine="0"/>
        <w:jc w:val="left"/>
        <w:rPr>
          <w:b/>
          <w:color w:val="auto"/>
          <w:sz w:val="24"/>
          <w:szCs w:val="24"/>
          <w:u w:val="single"/>
        </w:rPr>
      </w:pPr>
      <w:r>
        <w:rPr>
          <w:b/>
          <w:color w:val="auto"/>
          <w:sz w:val="24"/>
          <w:szCs w:val="24"/>
          <w:u w:val="single"/>
        </w:rPr>
        <w:br w:type="page"/>
      </w:r>
    </w:p>
    <w:p w:rsidR="00A677DA" w:rsidRPr="005B0C67" w:rsidRDefault="00A677DA" w:rsidP="00A677DA">
      <w:pPr>
        <w:rPr>
          <w:b/>
          <w:color w:val="auto"/>
          <w:sz w:val="24"/>
          <w:szCs w:val="24"/>
          <w:u w:val="single"/>
          <w:lang w:val="en-US"/>
        </w:rPr>
      </w:pPr>
      <w:proofErr w:type="spellStart"/>
      <w:r w:rsidRPr="005B0C67">
        <w:rPr>
          <w:b/>
          <w:color w:val="auto"/>
          <w:sz w:val="24"/>
          <w:szCs w:val="24"/>
          <w:u w:val="single"/>
          <w:lang w:val="en-US"/>
        </w:rPr>
        <w:t>Bibliografía</w:t>
      </w:r>
      <w:proofErr w:type="spellEnd"/>
      <w:r w:rsidRPr="005B0C67">
        <w:rPr>
          <w:b/>
          <w:color w:val="auto"/>
          <w:sz w:val="24"/>
          <w:szCs w:val="24"/>
          <w:u w:val="single"/>
          <w:lang w:val="en-US"/>
        </w:rPr>
        <w:t>.</w:t>
      </w:r>
    </w:p>
    <w:p w:rsidR="00A677DA" w:rsidRPr="005B0C67" w:rsidRDefault="00A677DA" w:rsidP="00A677DA">
      <w:pPr>
        <w:rPr>
          <w:color w:val="auto"/>
          <w:sz w:val="24"/>
          <w:szCs w:val="24"/>
          <w:lang w:val="en-US"/>
        </w:rPr>
      </w:pPr>
    </w:p>
    <w:p w:rsidR="00A677DA" w:rsidRPr="005B0C67" w:rsidRDefault="00A677DA" w:rsidP="00A677DA">
      <w:pPr>
        <w:autoSpaceDE w:val="0"/>
        <w:autoSpaceDN w:val="0"/>
        <w:adjustRightInd w:val="0"/>
        <w:spacing w:after="0" w:line="240" w:lineRule="auto"/>
        <w:ind w:left="0" w:right="0" w:firstLine="0"/>
        <w:jc w:val="left"/>
        <w:rPr>
          <w:rFonts w:eastAsiaTheme="minorEastAsia"/>
          <w:color w:val="auto"/>
          <w:sz w:val="24"/>
          <w:szCs w:val="24"/>
          <w:lang w:val="en-US"/>
        </w:rPr>
      </w:pPr>
      <w:r w:rsidRPr="005B0C67">
        <w:rPr>
          <w:rFonts w:eastAsiaTheme="minorEastAsia"/>
          <w:color w:val="auto"/>
          <w:sz w:val="24"/>
          <w:szCs w:val="24"/>
          <w:lang w:val="en-US"/>
        </w:rPr>
        <w:t>CALLISTER, WILLIAM D. Materials Science and Engineering. An Introduction. Fifth</w:t>
      </w:r>
    </w:p>
    <w:p w:rsidR="00A677DA" w:rsidRPr="005B0C67" w:rsidRDefault="00A677DA" w:rsidP="00A677DA">
      <w:pPr>
        <w:autoSpaceDE w:val="0"/>
        <w:autoSpaceDN w:val="0"/>
        <w:adjustRightInd w:val="0"/>
        <w:spacing w:after="0" w:line="240" w:lineRule="auto"/>
        <w:ind w:left="0" w:right="0" w:firstLine="0"/>
        <w:jc w:val="left"/>
        <w:rPr>
          <w:rFonts w:eastAsiaTheme="minorEastAsia"/>
          <w:color w:val="auto"/>
          <w:sz w:val="24"/>
          <w:szCs w:val="24"/>
          <w:lang w:val="en-US"/>
        </w:rPr>
      </w:pPr>
      <w:r w:rsidRPr="005B0C67">
        <w:rPr>
          <w:rFonts w:eastAsiaTheme="minorEastAsia"/>
          <w:color w:val="auto"/>
          <w:sz w:val="24"/>
          <w:szCs w:val="24"/>
          <w:lang w:val="en-US"/>
        </w:rPr>
        <w:t xml:space="preserve">Edition. </w:t>
      </w:r>
      <w:proofErr w:type="spellStart"/>
      <w:r w:rsidRPr="005B0C67">
        <w:rPr>
          <w:rFonts w:eastAsiaTheme="minorEastAsia"/>
          <w:color w:val="auto"/>
          <w:sz w:val="24"/>
          <w:szCs w:val="24"/>
          <w:lang w:val="en-US"/>
        </w:rPr>
        <w:t>Departament</w:t>
      </w:r>
      <w:proofErr w:type="spellEnd"/>
      <w:r w:rsidRPr="005B0C67">
        <w:rPr>
          <w:rFonts w:eastAsiaTheme="minorEastAsia"/>
          <w:color w:val="auto"/>
          <w:sz w:val="24"/>
          <w:szCs w:val="24"/>
          <w:lang w:val="en-US"/>
        </w:rPr>
        <w:t xml:space="preserve"> of Metallurgical Engineering. University of Utah. John Wiley &amp;</w:t>
      </w:r>
    </w:p>
    <w:p w:rsidR="00A677DA" w:rsidRPr="005B0C67" w:rsidRDefault="00A677DA" w:rsidP="00A677DA">
      <w:pPr>
        <w:rPr>
          <w:rFonts w:eastAsiaTheme="minorEastAsia"/>
          <w:color w:val="auto"/>
          <w:sz w:val="24"/>
          <w:szCs w:val="24"/>
        </w:rPr>
      </w:pPr>
      <w:proofErr w:type="spellStart"/>
      <w:r w:rsidRPr="005B0C67">
        <w:rPr>
          <w:rFonts w:eastAsiaTheme="minorEastAsia"/>
          <w:color w:val="auto"/>
          <w:sz w:val="24"/>
          <w:szCs w:val="24"/>
        </w:rPr>
        <w:t>Sons</w:t>
      </w:r>
      <w:proofErr w:type="spellEnd"/>
      <w:r w:rsidRPr="005B0C67">
        <w:rPr>
          <w:rFonts w:eastAsiaTheme="minorEastAsia"/>
          <w:color w:val="auto"/>
          <w:sz w:val="24"/>
          <w:szCs w:val="24"/>
        </w:rPr>
        <w:t>, Inc., 1999. 8195 pp. ISBN 0-471-32013-7</w:t>
      </w:r>
    </w:p>
    <w:p w:rsidR="00A677DA" w:rsidRPr="005B0C67" w:rsidRDefault="00A677DA" w:rsidP="00A677DA">
      <w:pPr>
        <w:rPr>
          <w:color w:val="auto"/>
          <w:sz w:val="24"/>
          <w:szCs w:val="24"/>
        </w:rPr>
      </w:pPr>
    </w:p>
    <w:p w:rsidR="00A677DA" w:rsidRPr="005B0C67" w:rsidRDefault="00A677DA" w:rsidP="00A677DA">
      <w:pPr>
        <w:rPr>
          <w:color w:val="auto"/>
          <w:sz w:val="24"/>
          <w:szCs w:val="24"/>
        </w:rPr>
      </w:pPr>
      <w:r w:rsidRPr="005B0C67">
        <w:rPr>
          <w:color w:val="auto"/>
          <w:sz w:val="24"/>
          <w:szCs w:val="24"/>
        </w:rPr>
        <w:t xml:space="preserve">CALLISTER, WILLIAM D. Ciencia e Ingeniería de Materiales. Una Introducción. Quinta Edición. Departamento de Ingeniería Metalúrgica. Universidad de Utah. John </w:t>
      </w:r>
      <w:proofErr w:type="spellStart"/>
      <w:r w:rsidRPr="005B0C67">
        <w:rPr>
          <w:color w:val="auto"/>
          <w:sz w:val="24"/>
          <w:szCs w:val="24"/>
        </w:rPr>
        <w:t>Wiley</w:t>
      </w:r>
      <w:proofErr w:type="spellEnd"/>
      <w:r w:rsidRPr="005B0C67">
        <w:rPr>
          <w:color w:val="auto"/>
          <w:sz w:val="24"/>
          <w:szCs w:val="24"/>
        </w:rPr>
        <w:t xml:space="preserve"> &amp; Son, </w:t>
      </w:r>
      <w:proofErr w:type="spellStart"/>
      <w:r w:rsidRPr="005B0C67">
        <w:rPr>
          <w:color w:val="auto"/>
          <w:sz w:val="24"/>
          <w:szCs w:val="24"/>
        </w:rPr>
        <w:t>Inc</w:t>
      </w:r>
      <w:proofErr w:type="spellEnd"/>
      <w:r w:rsidRPr="005B0C67">
        <w:rPr>
          <w:color w:val="auto"/>
          <w:sz w:val="24"/>
          <w:szCs w:val="24"/>
        </w:rPr>
        <w:t>, 1999. 8195 pp. ISBN 0-471-32013-7</w:t>
      </w:r>
    </w:p>
    <w:p w:rsidR="00A677DA" w:rsidRPr="005B0C67" w:rsidRDefault="00A677DA" w:rsidP="00A677DA">
      <w:pPr>
        <w:rPr>
          <w:color w:val="auto"/>
          <w:sz w:val="24"/>
          <w:szCs w:val="24"/>
        </w:rPr>
      </w:pPr>
    </w:p>
    <w:p w:rsidR="00A677DA" w:rsidRPr="005B0C67" w:rsidRDefault="00A677DA" w:rsidP="00A677DA">
      <w:pPr>
        <w:rPr>
          <w:color w:val="auto"/>
          <w:sz w:val="24"/>
          <w:szCs w:val="24"/>
        </w:rPr>
      </w:pPr>
      <w:r w:rsidRPr="005B0C67">
        <w:rPr>
          <w:rFonts w:eastAsiaTheme="minorEastAsia"/>
          <w:color w:val="auto"/>
          <w:sz w:val="24"/>
          <w:szCs w:val="24"/>
        </w:rPr>
        <w:t>GULIAEV, A P. Metalografía. Tomos I y II. Editorial Mir. Moscú. 1983. p 186 188.</w:t>
      </w:r>
    </w:p>
    <w:p w:rsidR="00A677DA" w:rsidRPr="005B0C67" w:rsidRDefault="00A677DA" w:rsidP="00A677DA">
      <w:pPr>
        <w:rPr>
          <w:color w:val="auto"/>
          <w:sz w:val="24"/>
          <w:szCs w:val="24"/>
        </w:rPr>
      </w:pPr>
    </w:p>
    <w:p w:rsidR="00A677DA" w:rsidRPr="005B0C67" w:rsidRDefault="00A677DA" w:rsidP="00A677DA">
      <w:pPr>
        <w:rPr>
          <w:color w:val="auto"/>
          <w:sz w:val="24"/>
          <w:szCs w:val="24"/>
        </w:rPr>
      </w:pPr>
      <w:r w:rsidRPr="005B0C67">
        <w:rPr>
          <w:color w:val="auto"/>
          <w:sz w:val="24"/>
          <w:szCs w:val="24"/>
        </w:rPr>
        <w:t xml:space="preserve">KOZLOV, Y. Ciencia de los Materiales – 1 </w:t>
      </w:r>
      <w:proofErr w:type="spellStart"/>
      <w:r w:rsidRPr="005B0C67">
        <w:rPr>
          <w:color w:val="auto"/>
          <w:sz w:val="24"/>
          <w:szCs w:val="24"/>
        </w:rPr>
        <w:t>ed</w:t>
      </w:r>
      <w:proofErr w:type="spellEnd"/>
      <w:r w:rsidRPr="005B0C67">
        <w:rPr>
          <w:color w:val="auto"/>
          <w:sz w:val="24"/>
          <w:szCs w:val="24"/>
        </w:rPr>
        <w:t xml:space="preserve"> -. Editorial MIR. Moscú. 1986. p 76 –</w:t>
      </w:r>
    </w:p>
    <w:p w:rsidR="00A677DA" w:rsidRPr="005B0C67" w:rsidRDefault="00A677DA" w:rsidP="00A677DA">
      <w:pPr>
        <w:rPr>
          <w:color w:val="auto"/>
          <w:sz w:val="24"/>
          <w:szCs w:val="24"/>
        </w:rPr>
      </w:pPr>
      <w:r w:rsidRPr="005B0C67">
        <w:rPr>
          <w:color w:val="auto"/>
          <w:sz w:val="24"/>
          <w:szCs w:val="24"/>
        </w:rPr>
        <w:t>78.</w:t>
      </w:r>
    </w:p>
    <w:p w:rsidR="00A677DA" w:rsidRPr="005B0C67" w:rsidRDefault="00A677DA" w:rsidP="00A677DA">
      <w:pPr>
        <w:rPr>
          <w:color w:val="auto"/>
          <w:sz w:val="24"/>
          <w:szCs w:val="24"/>
        </w:rPr>
      </w:pPr>
    </w:p>
    <w:p w:rsidR="00A677DA" w:rsidRPr="005B0C67" w:rsidRDefault="00A677DA" w:rsidP="00A677DA">
      <w:pPr>
        <w:rPr>
          <w:color w:val="auto"/>
          <w:sz w:val="24"/>
          <w:szCs w:val="24"/>
        </w:rPr>
      </w:pPr>
      <w:r w:rsidRPr="005B0C67">
        <w:rPr>
          <w:color w:val="auto"/>
          <w:sz w:val="24"/>
          <w:szCs w:val="24"/>
        </w:rPr>
        <w:t xml:space="preserve">LAJTIN, Y. Metalografía y tratamiento térmico de los metales – 1 </w:t>
      </w:r>
      <w:proofErr w:type="spellStart"/>
      <w:r w:rsidRPr="005B0C67">
        <w:rPr>
          <w:color w:val="auto"/>
          <w:sz w:val="24"/>
          <w:szCs w:val="24"/>
        </w:rPr>
        <w:t>ed</w:t>
      </w:r>
      <w:proofErr w:type="spellEnd"/>
      <w:r w:rsidRPr="005B0C67">
        <w:rPr>
          <w:color w:val="auto"/>
          <w:sz w:val="24"/>
          <w:szCs w:val="24"/>
        </w:rPr>
        <w:t xml:space="preserve"> -. Editorial MIR.</w:t>
      </w:r>
    </w:p>
    <w:p w:rsidR="00A677DA" w:rsidRPr="005B0C67" w:rsidRDefault="00A677DA" w:rsidP="00A677DA">
      <w:pPr>
        <w:rPr>
          <w:color w:val="auto"/>
          <w:sz w:val="24"/>
          <w:szCs w:val="24"/>
        </w:rPr>
      </w:pPr>
      <w:r w:rsidRPr="005B0C67">
        <w:rPr>
          <w:color w:val="auto"/>
          <w:sz w:val="24"/>
          <w:szCs w:val="24"/>
        </w:rPr>
        <w:t>Moscú. 1973. p 359 – 360.</w:t>
      </w:r>
    </w:p>
    <w:p w:rsidR="00A677DA" w:rsidRPr="005B0C67" w:rsidRDefault="00A677DA" w:rsidP="00A677DA">
      <w:pPr>
        <w:rPr>
          <w:color w:val="auto"/>
          <w:sz w:val="24"/>
          <w:szCs w:val="24"/>
        </w:rPr>
      </w:pPr>
    </w:p>
    <w:p w:rsidR="00A677DA" w:rsidRPr="005B0C67" w:rsidRDefault="00A677DA" w:rsidP="00A677DA">
      <w:pPr>
        <w:spacing w:after="0" w:line="415" w:lineRule="auto"/>
        <w:ind w:left="0" w:right="10335" w:firstLine="0"/>
        <w:jc w:val="left"/>
        <w:rPr>
          <w:color w:val="auto"/>
          <w:sz w:val="24"/>
          <w:szCs w:val="24"/>
        </w:rPr>
      </w:pPr>
    </w:p>
    <w:p w:rsidR="00A677DA" w:rsidRPr="005B0C67" w:rsidRDefault="00A677DA" w:rsidP="00A677DA">
      <w:pPr>
        <w:rPr>
          <w:color w:val="auto"/>
        </w:rPr>
      </w:pPr>
    </w:p>
    <w:p w:rsidR="00A677DA" w:rsidRPr="005B0C67" w:rsidRDefault="00A677DA" w:rsidP="00A677DA">
      <w:pPr>
        <w:rPr>
          <w:color w:val="auto"/>
        </w:rPr>
      </w:pPr>
    </w:p>
    <w:p w:rsidR="00A677DA" w:rsidRPr="005B0C67" w:rsidRDefault="00A677DA" w:rsidP="00A677DA">
      <w:pPr>
        <w:rPr>
          <w:color w:val="auto"/>
        </w:rPr>
      </w:pPr>
    </w:p>
    <w:p w:rsidR="00A677DA" w:rsidRPr="005B0C67" w:rsidRDefault="00A677DA" w:rsidP="00A677DA">
      <w:pPr>
        <w:rPr>
          <w:color w:val="auto"/>
        </w:rPr>
      </w:pPr>
    </w:p>
    <w:p w:rsidR="00A677DA" w:rsidRPr="005B0C67" w:rsidRDefault="00A677DA" w:rsidP="00A677DA">
      <w:pPr>
        <w:rPr>
          <w:color w:val="auto"/>
        </w:rPr>
      </w:pPr>
    </w:p>
    <w:p w:rsidR="000A6B98" w:rsidRDefault="007277BB"/>
    <w:sectPr w:rsidR="000A6B98">
      <w:headerReference w:type="even" r:id="rId17"/>
      <w:headerReference w:type="default" r:id="rId18"/>
      <w:footerReference w:type="even" r:id="rId19"/>
      <w:footerReference w:type="default" r:id="rId20"/>
      <w:headerReference w:type="first" r:id="rId21"/>
      <w:footerReference w:type="first" r:id="rId22"/>
      <w:pgSz w:w="12240" w:h="15840"/>
      <w:pgMar w:top="1659" w:right="580" w:bottom="1472" w:left="1247" w:header="630" w:footer="70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77BB" w:rsidRDefault="007277BB">
      <w:pPr>
        <w:spacing w:after="0" w:line="240" w:lineRule="auto"/>
      </w:pPr>
      <w:r>
        <w:separator/>
      </w:r>
    </w:p>
  </w:endnote>
  <w:endnote w:type="continuationSeparator" w:id="0">
    <w:p w:rsidR="007277BB" w:rsidRDefault="007277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Symbol">
    <w:charset w:val="02"/>
    <w:family w:val="auto"/>
    <w:pitch w:val="default"/>
  </w:font>
  <w:font w:name="StarSymbol">
    <w:charset w:val="02"/>
    <w:family w:val="auto"/>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DejaVu Sans">
    <w:altName w:val="Times New Roman"/>
    <w:charset w:val="00"/>
    <w:family w:val="auto"/>
    <w:pitch w:val="variable"/>
  </w:font>
  <w:font w:name="Liberation Serif">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12A" w:rsidRDefault="00CA29FE">
    <w:pPr>
      <w:spacing w:after="64" w:line="240" w:lineRule="auto"/>
      <w:ind w:left="0" w:right="0" w:firstLine="0"/>
      <w:jc w:val="left"/>
    </w:pPr>
    <w:r>
      <w:rPr>
        <w:rFonts w:ascii="Calibri" w:eastAsia="Calibri" w:hAnsi="Calibri" w:cs="Calibri"/>
        <w:sz w:val="22"/>
      </w:rPr>
      <w:t xml:space="preserve"> </w:t>
    </w:r>
    <w:r>
      <w:rPr>
        <w:rFonts w:ascii="Calibri" w:eastAsia="Calibri" w:hAnsi="Calibri" w:cs="Calibri"/>
        <w:sz w:val="22"/>
      </w:rPr>
      <w:tab/>
    </w:r>
    <w:r>
      <w:rPr>
        <w:b/>
        <w:sz w:val="20"/>
      </w:rPr>
      <w:t xml:space="preserve">INDICE </w:t>
    </w:r>
  </w:p>
  <w:p w:rsidR="00EB412A" w:rsidRDefault="00CA29FE">
    <w:pPr>
      <w:spacing w:after="55" w:line="276" w:lineRule="auto"/>
      <w:ind w:left="0" w:right="30" w:firstLine="0"/>
      <w:jc w:val="right"/>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20B22873" wp14:editId="6DC68FFA">
              <wp:simplePos x="0" y="0"/>
              <wp:positionH relativeFrom="page">
                <wp:posOffset>772668</wp:posOffset>
              </wp:positionH>
              <wp:positionV relativeFrom="page">
                <wp:posOffset>9428988</wp:posOffset>
              </wp:positionV>
              <wp:extent cx="6299454" cy="19050"/>
              <wp:effectExtent l="0" t="0" r="0" b="0"/>
              <wp:wrapSquare wrapText="bothSides"/>
              <wp:docPr id="17953" name="Group 17953"/>
              <wp:cNvGraphicFramePr/>
              <a:graphic xmlns:a="http://schemas.openxmlformats.org/drawingml/2006/main">
                <a:graphicData uri="http://schemas.microsoft.com/office/word/2010/wordprocessingGroup">
                  <wpg:wgp>
                    <wpg:cNvGrpSpPr/>
                    <wpg:grpSpPr>
                      <a:xfrm>
                        <a:off x="0" y="0"/>
                        <a:ext cx="6299454" cy="19050"/>
                        <a:chOff x="0" y="0"/>
                        <a:chExt cx="6299454" cy="19050"/>
                      </a:xfrm>
                    </wpg:grpSpPr>
                    <wps:wsp>
                      <wps:cNvPr id="18409" name="Shape 18409"/>
                      <wps:cNvSpPr/>
                      <wps:spPr>
                        <a:xfrm>
                          <a:off x="0" y="0"/>
                          <a:ext cx="6299454" cy="19050"/>
                        </a:xfrm>
                        <a:custGeom>
                          <a:avLst/>
                          <a:gdLst/>
                          <a:ahLst/>
                          <a:cxnLst/>
                          <a:rect l="0" t="0" r="0" b="0"/>
                          <a:pathLst>
                            <a:path w="6299454" h="19050">
                              <a:moveTo>
                                <a:pt x="0" y="0"/>
                              </a:moveTo>
                              <a:lnTo>
                                <a:pt x="6299454" y="0"/>
                              </a:lnTo>
                              <a:lnTo>
                                <a:pt x="6299454" y="19050"/>
                              </a:lnTo>
                              <a:lnTo>
                                <a:pt x="0" y="19050"/>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158C55DF" id="Group 17953" o:spid="_x0000_s1026" style="position:absolute;margin-left:60.85pt;margin-top:742.45pt;width:496pt;height:1.5pt;z-index:251662336;mso-position-horizontal-relative:page;mso-position-vertical-relative:page" coordsize="62994,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">
              <v:shape id="Shape 18409" o:spid="_x0000_s1027" style="position:absolute;width:62994;height:190;visibility:visible;mso-wrap-style:square;v-text-anchor:top" coordsize="6299454,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NvGcMA&#10;AADeAAAADwAAAGRycy9kb3ducmV2LnhtbERPTYvCMBC9L/gfwgje1lQRsdUoInTxoAer6HVoxrbY&#10;TEqTrXV//UZY2Ns83uesNr2pRUetqywrmIwjEMS51RUXCi7n9HMBwnlkjbVlUvAiB5v14GOFibZP&#10;PlGX+UKEEHYJKii9bxIpXV6SQTe2DXHg7rY16ANsC6lbfIZwU8tpFM2lwYpDQ4kN7UrKH9m3UZBe&#10;TYY1XnZ2dj6kt+4n/jrmsVKjYb9dgvDU+3/xn3uvw/zFLIrh/U64Qa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2NvGcMAAADeAAAADwAAAAAAAAAAAAAAAACYAgAAZHJzL2Rv&#10;d25yZXYueG1sUEsFBgAAAAAEAAQA9QAAAIgDAAAAAA==&#10;" path="m,l6299454,r,19050l,19050,,e" fillcolor="black" stroked="f" strokeweight="0">
                <v:stroke miterlimit="83231f" joinstyle="miter"/>
                <v:path arrowok="t" textboxrect="0,0,6299454,19050"/>
              </v:shape>
              <w10:wrap type="square" anchorx="page" anchory="page"/>
            </v:group>
          </w:pict>
        </mc:Fallback>
      </mc:AlternateContent>
    </w:r>
  </w:p>
  <w:p w:rsidR="00EB412A" w:rsidRDefault="00CA29FE">
    <w:pPr>
      <w:spacing w:after="0" w:line="240" w:lineRule="auto"/>
      <w:ind w:left="0" w:right="0" w:firstLine="0"/>
      <w:jc w:val="right"/>
    </w:pPr>
    <w:r>
      <w:rPr>
        <w:b/>
        <w:sz w:val="18"/>
      </w:rPr>
      <w:t xml:space="preserve">Profesor: Carlos Hernández Gutiérrez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12A" w:rsidRDefault="007277BB">
    <w:pPr>
      <w:spacing w:after="64" w:line="240" w:lineRule="auto"/>
      <w:ind w:left="0" w:right="0" w:firstLine="0"/>
      <w:jc w:val="left"/>
    </w:pPr>
  </w:p>
  <w:p w:rsidR="00EB412A" w:rsidRDefault="00CA29FE">
    <w:pPr>
      <w:spacing w:after="55" w:line="276" w:lineRule="auto"/>
      <w:ind w:left="0" w:right="30" w:firstLine="0"/>
      <w:jc w:val="right"/>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758E5F9B" wp14:editId="71F6ABD3">
              <wp:simplePos x="0" y="0"/>
              <wp:positionH relativeFrom="page">
                <wp:posOffset>772668</wp:posOffset>
              </wp:positionH>
              <wp:positionV relativeFrom="page">
                <wp:posOffset>9428988</wp:posOffset>
              </wp:positionV>
              <wp:extent cx="6299454" cy="19050"/>
              <wp:effectExtent l="0" t="0" r="0" b="0"/>
              <wp:wrapSquare wrapText="bothSides"/>
              <wp:docPr id="17915" name="Group 17915"/>
              <wp:cNvGraphicFramePr/>
              <a:graphic xmlns:a="http://schemas.openxmlformats.org/drawingml/2006/main">
                <a:graphicData uri="http://schemas.microsoft.com/office/word/2010/wordprocessingGroup">
                  <wpg:wgp>
                    <wpg:cNvGrpSpPr/>
                    <wpg:grpSpPr>
                      <a:xfrm>
                        <a:off x="0" y="0"/>
                        <a:ext cx="6299454" cy="19050"/>
                        <a:chOff x="0" y="0"/>
                        <a:chExt cx="6299454" cy="19050"/>
                      </a:xfrm>
                    </wpg:grpSpPr>
                    <wps:wsp>
                      <wps:cNvPr id="18408" name="Shape 18408"/>
                      <wps:cNvSpPr/>
                      <wps:spPr>
                        <a:xfrm>
                          <a:off x="0" y="0"/>
                          <a:ext cx="6299454" cy="19050"/>
                        </a:xfrm>
                        <a:custGeom>
                          <a:avLst/>
                          <a:gdLst/>
                          <a:ahLst/>
                          <a:cxnLst/>
                          <a:rect l="0" t="0" r="0" b="0"/>
                          <a:pathLst>
                            <a:path w="6299454" h="19050">
                              <a:moveTo>
                                <a:pt x="0" y="0"/>
                              </a:moveTo>
                              <a:lnTo>
                                <a:pt x="6299454" y="0"/>
                              </a:lnTo>
                              <a:lnTo>
                                <a:pt x="6299454" y="19050"/>
                              </a:lnTo>
                              <a:lnTo>
                                <a:pt x="0" y="19050"/>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0FA39D25" id="Group 17915" o:spid="_x0000_s1026" style="position:absolute;margin-left:60.85pt;margin-top:742.45pt;width:496pt;height:1.5pt;z-index:251663360;mso-position-horizontal-relative:page;mso-position-vertical-relative:page" coordsize="62994,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">
              <v:shape id="Shape 18408" o:spid="_x0000_s1027" style="position:absolute;width:62994;height:190;visibility:visible;mso-wrap-style:square;v-text-anchor:top" coordsize="6299454,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KgsYA&#10;AADeAAAADwAAAGRycy9kb3ducmV2LnhtbESPQWvCQBCF7wX/wzJCb3WjSNHoKiKk9GAPjaLXITsm&#10;wexsyK4x9dd3DoXeZnhv3vtmvR1co3rqQu3ZwHSSgCIuvK25NHA6Zm8LUCEiW2w8k4EfCrDdjF7W&#10;mFr/4G/q81gqCeGQooEqxjbVOhQVOQwT3xKLdvWdwyhrV2rb4UPCXaNnSfKuHdYsDRW2tK+ouOV3&#10;ZyA7uxwbPO39/HjILv1z+fFVLI15HQ+7FahIQ/w3/11/WsFfzBPhlXdkBr3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C/KgsYAAADeAAAADwAAAAAAAAAAAAAAAACYAgAAZHJz&#10;L2Rvd25yZXYueG1sUEsFBgAAAAAEAAQA9QAAAIsDAAAAAA==&#10;" path="m,l6299454,r,19050l,19050,,e" fillcolor="black" stroked="f" strokeweight="0">
                <v:stroke miterlimit="83231f" joinstyle="miter"/>
                <v:path arrowok="t" textboxrect="0,0,6299454,19050"/>
              </v:shape>
              <w10:wrap type="square" anchorx="page" anchory="page"/>
            </v:group>
          </w:pict>
        </mc:Fallback>
      </mc:AlternateContent>
    </w:r>
  </w:p>
  <w:p w:rsidR="00EB412A" w:rsidRDefault="00CA29FE">
    <w:pPr>
      <w:spacing w:after="0" w:line="240" w:lineRule="auto"/>
      <w:ind w:left="0" w:right="0" w:firstLine="0"/>
      <w:jc w:val="right"/>
    </w:pPr>
    <w:r>
      <w:rPr>
        <w:b/>
        <w:sz w:val="18"/>
      </w:rPr>
      <w:t xml:space="preserve">Profesor: </w:t>
    </w:r>
    <w:proofErr w:type="spellStart"/>
    <w:r>
      <w:rPr>
        <w:b/>
        <w:sz w:val="18"/>
      </w:rPr>
      <w:t>Dr.C</w:t>
    </w:r>
    <w:proofErr w:type="spellEnd"/>
    <w:r>
      <w:rPr>
        <w:b/>
        <w:sz w:val="18"/>
      </w:rPr>
      <w:t>. Eduardo Torres Alpízar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12A" w:rsidRDefault="00CA29FE">
    <w:pPr>
      <w:spacing w:after="64" w:line="240" w:lineRule="auto"/>
      <w:ind w:left="0" w:right="0" w:firstLine="0"/>
      <w:jc w:val="left"/>
    </w:pPr>
    <w:r>
      <w:rPr>
        <w:rFonts w:ascii="Calibri" w:eastAsia="Calibri" w:hAnsi="Calibri" w:cs="Calibri"/>
        <w:sz w:val="22"/>
      </w:rPr>
      <w:t xml:space="preserve"> </w:t>
    </w:r>
    <w:r>
      <w:rPr>
        <w:rFonts w:ascii="Calibri" w:eastAsia="Calibri" w:hAnsi="Calibri" w:cs="Calibri"/>
        <w:sz w:val="22"/>
      </w:rPr>
      <w:tab/>
    </w:r>
    <w:r>
      <w:rPr>
        <w:b/>
        <w:sz w:val="20"/>
      </w:rPr>
      <w:t xml:space="preserve">INDICE </w:t>
    </w:r>
  </w:p>
  <w:p w:rsidR="00EB412A" w:rsidRDefault="00CA29FE">
    <w:pPr>
      <w:spacing w:after="55" w:line="276" w:lineRule="auto"/>
      <w:ind w:left="0" w:right="30" w:firstLine="0"/>
      <w:jc w:val="righ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0EF5A112" wp14:editId="0030EAA9">
              <wp:simplePos x="0" y="0"/>
              <wp:positionH relativeFrom="page">
                <wp:posOffset>772668</wp:posOffset>
              </wp:positionH>
              <wp:positionV relativeFrom="page">
                <wp:posOffset>9428988</wp:posOffset>
              </wp:positionV>
              <wp:extent cx="6299454" cy="19050"/>
              <wp:effectExtent l="0" t="0" r="0" b="0"/>
              <wp:wrapSquare wrapText="bothSides"/>
              <wp:docPr id="17877" name="Group 17877"/>
              <wp:cNvGraphicFramePr/>
              <a:graphic xmlns:a="http://schemas.openxmlformats.org/drawingml/2006/main">
                <a:graphicData uri="http://schemas.microsoft.com/office/word/2010/wordprocessingGroup">
                  <wpg:wgp>
                    <wpg:cNvGrpSpPr/>
                    <wpg:grpSpPr>
                      <a:xfrm>
                        <a:off x="0" y="0"/>
                        <a:ext cx="6299454" cy="19050"/>
                        <a:chOff x="0" y="0"/>
                        <a:chExt cx="6299454" cy="19050"/>
                      </a:xfrm>
                    </wpg:grpSpPr>
                    <wps:wsp>
                      <wps:cNvPr id="18407" name="Shape 18407"/>
                      <wps:cNvSpPr/>
                      <wps:spPr>
                        <a:xfrm>
                          <a:off x="0" y="0"/>
                          <a:ext cx="6299454" cy="19050"/>
                        </a:xfrm>
                        <a:custGeom>
                          <a:avLst/>
                          <a:gdLst/>
                          <a:ahLst/>
                          <a:cxnLst/>
                          <a:rect l="0" t="0" r="0" b="0"/>
                          <a:pathLst>
                            <a:path w="6299454" h="19050">
                              <a:moveTo>
                                <a:pt x="0" y="0"/>
                              </a:moveTo>
                              <a:lnTo>
                                <a:pt x="6299454" y="0"/>
                              </a:lnTo>
                              <a:lnTo>
                                <a:pt x="6299454" y="19050"/>
                              </a:lnTo>
                              <a:lnTo>
                                <a:pt x="0" y="19050"/>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7F5AF312" id="Group 17877" o:spid="_x0000_s1026" style="position:absolute;margin-left:60.85pt;margin-top:742.45pt;width:496pt;height:1.5pt;z-index:251664384;mso-position-horizontal-relative:page;mso-position-vertical-relative:page" coordsize="62994,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">
              <v:shape id="Shape 18407" o:spid="_x0000_s1027" style="position:absolute;width:62994;height:190;visibility:visible;mso-wrap-style:square;v-text-anchor:top" coordsize="6299454,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Be8MUA&#10;AADeAAAADwAAAGRycy9kb3ducmV2LnhtbERPTWvCQBC9C/0PyxR6002LaIyuUoRID/ZgIu112B2T&#10;0OxsyK4x7a/vFgre5vE+Z7MbbSsG6n3jWMHzLAFBrJ1puFJwLvNpCsIHZIOtY1LwTR5224fJBjPj&#10;bnyioQiViCHsM1RQh9BlUnpdk0U/cx1x5C6utxgi7CtperzFcNvKlyRZSIsNx4YaO9rXpL+Kq1WQ&#10;f9gCWzzv3bw85p/Dz+rwrldKPT2Or2sQgcZwF/+730ycn86TJfy9E2+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sF7wxQAAAN4AAAAPAAAAAAAAAAAAAAAAAJgCAABkcnMv&#10;ZG93bnJldi54bWxQSwUGAAAAAAQABAD1AAAAigMAAAAA&#10;" path="m,l6299454,r,19050l,19050,,e" fillcolor="black" stroked="f" strokeweight="0">
                <v:stroke miterlimit="83231f" joinstyle="miter"/>
                <v:path arrowok="t" textboxrect="0,0,6299454,19050"/>
              </v:shape>
              <w10:wrap type="square" anchorx="page" anchory="page"/>
            </v:group>
          </w:pict>
        </mc:Fallback>
      </mc:AlternateContent>
    </w:r>
  </w:p>
  <w:p w:rsidR="00EB412A" w:rsidRDefault="00CA29FE">
    <w:pPr>
      <w:spacing w:after="0" w:line="240" w:lineRule="auto"/>
      <w:ind w:left="0" w:right="0" w:firstLine="0"/>
      <w:jc w:val="right"/>
    </w:pPr>
    <w:r>
      <w:rPr>
        <w:b/>
        <w:sz w:val="18"/>
      </w:rPr>
      <w:t xml:space="preserve">Profesor: Carlos Hernández Gutiérrez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77BB" w:rsidRDefault="007277BB">
      <w:pPr>
        <w:spacing w:after="0" w:line="240" w:lineRule="auto"/>
      </w:pPr>
      <w:r>
        <w:separator/>
      </w:r>
    </w:p>
  </w:footnote>
  <w:footnote w:type="continuationSeparator" w:id="0">
    <w:p w:rsidR="007277BB" w:rsidRDefault="007277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12A" w:rsidRDefault="00CA29FE">
    <w:pPr>
      <w:spacing w:after="50" w:line="240" w:lineRule="auto"/>
      <w:ind w:left="0" w:right="0" w:firstLine="0"/>
      <w:jc w:val="left"/>
    </w:pPr>
    <w:r>
      <w:rPr>
        <w:b/>
        <w:sz w:val="16"/>
      </w:rPr>
      <w:t xml:space="preserve">DEPARTAMENTO </w:t>
    </w:r>
  </w:p>
  <w:p w:rsidR="00EB412A" w:rsidRDefault="00CA29FE">
    <w:pPr>
      <w:spacing w:after="17" w:line="287" w:lineRule="auto"/>
      <w:ind w:left="0" w:right="5524" w:firstLine="0"/>
      <w:jc w:val="left"/>
    </w:pPr>
    <w:r>
      <w:rPr>
        <w:b/>
        <w:sz w:val="16"/>
      </w:rPr>
      <w:t>PREPARACIÓN PARA LA DEFENSA UNIVERSIDAD DE MATANZAS</w:t>
    </w:r>
    <w:r>
      <w:rPr>
        <w:b/>
        <w:color w:val="4F6228"/>
        <w:sz w:val="16"/>
      </w:rPr>
      <w:t xml:space="preserve"> </w:t>
    </w:r>
  </w:p>
  <w:p w:rsidR="00EB412A" w:rsidRDefault="00CA29FE">
    <w:pPr>
      <w:spacing w:after="0" w:line="240" w:lineRule="auto"/>
      <w:ind w:left="0" w:right="0" w:firstLine="0"/>
      <w:jc w:val="left"/>
    </w:pPr>
    <w:r>
      <w:rPr>
        <w:rFonts w:ascii="Calibri" w:eastAsia="Calibri" w:hAnsi="Calibri" w:cs="Calibri"/>
        <w:b/>
        <w:color w:val="002060"/>
        <w:sz w:val="16"/>
      </w:rPr>
      <w:t xml:space="preserve">___________________________________________________________________________________________________________________________ </w:t>
    </w:r>
  </w:p>
  <w:p w:rsidR="00EB412A" w:rsidRDefault="00CA29FE">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569DF2B9" wp14:editId="04759314">
              <wp:simplePos x="0" y="0"/>
              <wp:positionH relativeFrom="page">
                <wp:posOffset>7158356</wp:posOffset>
              </wp:positionH>
              <wp:positionV relativeFrom="page">
                <wp:posOffset>2533650</wp:posOffset>
              </wp:positionV>
              <wp:extent cx="515620" cy="521970"/>
              <wp:effectExtent l="0" t="0" r="0" b="0"/>
              <wp:wrapNone/>
              <wp:docPr id="17939" name="Group 17939"/>
              <wp:cNvGraphicFramePr/>
              <a:graphic xmlns:a="http://schemas.openxmlformats.org/drawingml/2006/main">
                <a:graphicData uri="http://schemas.microsoft.com/office/word/2010/wordprocessingGroup">
                  <wpg:wgp>
                    <wpg:cNvGrpSpPr/>
                    <wpg:grpSpPr>
                      <a:xfrm>
                        <a:off x="0" y="0"/>
                        <a:ext cx="515620" cy="521970"/>
                        <a:chOff x="0" y="0"/>
                        <a:chExt cx="515620" cy="521970"/>
                      </a:xfrm>
                    </wpg:grpSpPr>
                    <wps:wsp>
                      <wps:cNvPr id="17942" name="Shape 17942"/>
                      <wps:cNvSpPr/>
                      <wps:spPr>
                        <a:xfrm>
                          <a:off x="0" y="6350"/>
                          <a:ext cx="515620" cy="515620"/>
                        </a:xfrm>
                        <a:custGeom>
                          <a:avLst/>
                          <a:gdLst/>
                          <a:ahLst/>
                          <a:cxnLst/>
                          <a:rect l="0" t="0" r="0" b="0"/>
                          <a:pathLst>
                            <a:path w="515620" h="515620">
                              <a:moveTo>
                                <a:pt x="258190" y="0"/>
                              </a:moveTo>
                              <a:lnTo>
                                <a:pt x="271652" y="381"/>
                              </a:lnTo>
                              <a:lnTo>
                                <a:pt x="284607" y="1397"/>
                              </a:lnTo>
                              <a:lnTo>
                                <a:pt x="297434" y="3048"/>
                              </a:lnTo>
                              <a:lnTo>
                                <a:pt x="310134" y="5334"/>
                              </a:lnTo>
                              <a:lnTo>
                                <a:pt x="322707" y="8255"/>
                              </a:lnTo>
                              <a:lnTo>
                                <a:pt x="334899" y="11811"/>
                              </a:lnTo>
                              <a:lnTo>
                                <a:pt x="346963" y="15875"/>
                              </a:lnTo>
                              <a:lnTo>
                                <a:pt x="358521" y="20447"/>
                              </a:lnTo>
                              <a:lnTo>
                                <a:pt x="370077" y="25654"/>
                              </a:lnTo>
                              <a:lnTo>
                                <a:pt x="381126" y="31369"/>
                              </a:lnTo>
                              <a:lnTo>
                                <a:pt x="391922" y="37592"/>
                              </a:lnTo>
                              <a:lnTo>
                                <a:pt x="402336" y="44323"/>
                              </a:lnTo>
                              <a:lnTo>
                                <a:pt x="412496" y="51562"/>
                              </a:lnTo>
                              <a:lnTo>
                                <a:pt x="422148" y="59182"/>
                              </a:lnTo>
                              <a:lnTo>
                                <a:pt x="431546" y="67310"/>
                              </a:lnTo>
                              <a:lnTo>
                                <a:pt x="440436" y="75819"/>
                              </a:lnTo>
                              <a:lnTo>
                                <a:pt x="448945" y="84836"/>
                              </a:lnTo>
                              <a:lnTo>
                                <a:pt x="457073" y="94107"/>
                              </a:lnTo>
                              <a:lnTo>
                                <a:pt x="464693" y="103886"/>
                              </a:lnTo>
                              <a:lnTo>
                                <a:pt x="471932" y="114046"/>
                              </a:lnTo>
                              <a:lnTo>
                                <a:pt x="478536" y="124460"/>
                              </a:lnTo>
                              <a:lnTo>
                                <a:pt x="484759" y="135255"/>
                              </a:lnTo>
                              <a:lnTo>
                                <a:pt x="490474" y="146431"/>
                              </a:lnTo>
                              <a:lnTo>
                                <a:pt x="495553" y="157861"/>
                              </a:lnTo>
                              <a:lnTo>
                                <a:pt x="500126" y="169545"/>
                              </a:lnTo>
                              <a:lnTo>
                                <a:pt x="504189" y="181610"/>
                              </a:lnTo>
                              <a:lnTo>
                                <a:pt x="507619" y="193929"/>
                              </a:lnTo>
                              <a:lnTo>
                                <a:pt x="510539" y="206375"/>
                              </a:lnTo>
                              <a:lnTo>
                                <a:pt x="512699" y="219075"/>
                              </a:lnTo>
                              <a:lnTo>
                                <a:pt x="514350" y="232029"/>
                              </a:lnTo>
                              <a:lnTo>
                                <a:pt x="515365" y="244983"/>
                              </a:lnTo>
                              <a:lnTo>
                                <a:pt x="515620" y="258318"/>
                              </a:lnTo>
                              <a:lnTo>
                                <a:pt x="515238" y="271526"/>
                              </a:lnTo>
                              <a:lnTo>
                                <a:pt x="514223" y="284607"/>
                              </a:lnTo>
                              <a:lnTo>
                                <a:pt x="512572" y="297561"/>
                              </a:lnTo>
                              <a:lnTo>
                                <a:pt x="510286" y="310261"/>
                              </a:lnTo>
                              <a:lnTo>
                                <a:pt x="507364" y="322707"/>
                              </a:lnTo>
                              <a:lnTo>
                                <a:pt x="503936" y="334899"/>
                              </a:lnTo>
                              <a:lnTo>
                                <a:pt x="499872" y="346964"/>
                              </a:lnTo>
                              <a:lnTo>
                                <a:pt x="495173" y="358648"/>
                              </a:lnTo>
                              <a:lnTo>
                                <a:pt x="489965" y="369951"/>
                              </a:lnTo>
                              <a:lnTo>
                                <a:pt x="484251" y="381127"/>
                              </a:lnTo>
                              <a:lnTo>
                                <a:pt x="478027" y="391922"/>
                              </a:lnTo>
                              <a:lnTo>
                                <a:pt x="471297" y="402336"/>
                              </a:lnTo>
                              <a:lnTo>
                                <a:pt x="464185" y="412369"/>
                              </a:lnTo>
                              <a:lnTo>
                                <a:pt x="456438" y="422148"/>
                              </a:lnTo>
                              <a:lnTo>
                                <a:pt x="448310" y="431546"/>
                              </a:lnTo>
                              <a:lnTo>
                                <a:pt x="439801" y="440436"/>
                              </a:lnTo>
                              <a:lnTo>
                                <a:pt x="430784" y="448945"/>
                              </a:lnTo>
                              <a:lnTo>
                                <a:pt x="421513" y="456946"/>
                              </a:lnTo>
                              <a:lnTo>
                                <a:pt x="411734" y="464693"/>
                              </a:lnTo>
                              <a:lnTo>
                                <a:pt x="401574" y="471805"/>
                              </a:lnTo>
                              <a:lnTo>
                                <a:pt x="391160" y="478536"/>
                              </a:lnTo>
                              <a:lnTo>
                                <a:pt x="380364" y="484759"/>
                              </a:lnTo>
                              <a:lnTo>
                                <a:pt x="369188" y="490474"/>
                              </a:lnTo>
                              <a:lnTo>
                                <a:pt x="357759" y="495554"/>
                              </a:lnTo>
                              <a:lnTo>
                                <a:pt x="346075" y="500126"/>
                              </a:lnTo>
                              <a:lnTo>
                                <a:pt x="334010" y="504190"/>
                              </a:lnTo>
                              <a:lnTo>
                                <a:pt x="321818" y="507619"/>
                              </a:lnTo>
                              <a:lnTo>
                                <a:pt x="309245" y="510413"/>
                              </a:lnTo>
                              <a:lnTo>
                                <a:pt x="296545" y="512699"/>
                              </a:lnTo>
                              <a:lnTo>
                                <a:pt x="283718" y="514350"/>
                              </a:lnTo>
                              <a:lnTo>
                                <a:pt x="270637" y="515239"/>
                              </a:lnTo>
                              <a:lnTo>
                                <a:pt x="257301" y="515620"/>
                              </a:lnTo>
                              <a:lnTo>
                                <a:pt x="244094" y="515239"/>
                              </a:lnTo>
                              <a:lnTo>
                                <a:pt x="231013" y="514223"/>
                              </a:lnTo>
                              <a:lnTo>
                                <a:pt x="218186" y="512572"/>
                              </a:lnTo>
                              <a:lnTo>
                                <a:pt x="205486" y="510286"/>
                              </a:lnTo>
                              <a:lnTo>
                                <a:pt x="192913" y="507365"/>
                              </a:lnTo>
                              <a:lnTo>
                                <a:pt x="180848" y="503809"/>
                              </a:lnTo>
                              <a:lnTo>
                                <a:pt x="168783" y="499872"/>
                              </a:lnTo>
                              <a:lnTo>
                                <a:pt x="157099" y="495173"/>
                              </a:lnTo>
                              <a:lnTo>
                                <a:pt x="145669" y="489966"/>
                              </a:lnTo>
                              <a:lnTo>
                                <a:pt x="134493" y="484251"/>
                              </a:lnTo>
                              <a:lnTo>
                                <a:pt x="123825" y="478028"/>
                              </a:lnTo>
                              <a:lnTo>
                                <a:pt x="113284" y="471297"/>
                              </a:lnTo>
                              <a:lnTo>
                                <a:pt x="103251" y="464058"/>
                              </a:lnTo>
                              <a:lnTo>
                                <a:pt x="93599" y="456438"/>
                              </a:lnTo>
                              <a:lnTo>
                                <a:pt x="84201" y="448437"/>
                              </a:lnTo>
                              <a:lnTo>
                                <a:pt x="75184" y="439801"/>
                              </a:lnTo>
                              <a:lnTo>
                                <a:pt x="66675" y="430784"/>
                              </a:lnTo>
                              <a:lnTo>
                                <a:pt x="58674" y="421513"/>
                              </a:lnTo>
                              <a:lnTo>
                                <a:pt x="50926" y="411734"/>
                              </a:lnTo>
                              <a:lnTo>
                                <a:pt x="43814" y="401574"/>
                              </a:lnTo>
                              <a:lnTo>
                                <a:pt x="37084" y="391160"/>
                              </a:lnTo>
                              <a:lnTo>
                                <a:pt x="30988" y="380365"/>
                              </a:lnTo>
                              <a:lnTo>
                                <a:pt x="25273" y="369189"/>
                              </a:lnTo>
                              <a:lnTo>
                                <a:pt x="20065" y="357759"/>
                              </a:lnTo>
                              <a:lnTo>
                                <a:pt x="15494" y="346075"/>
                              </a:lnTo>
                              <a:lnTo>
                                <a:pt x="11430" y="334010"/>
                              </a:lnTo>
                              <a:lnTo>
                                <a:pt x="8001" y="321818"/>
                              </a:lnTo>
                              <a:lnTo>
                                <a:pt x="5207" y="309245"/>
                              </a:lnTo>
                              <a:lnTo>
                                <a:pt x="2921" y="296672"/>
                              </a:lnTo>
                              <a:lnTo>
                                <a:pt x="1270" y="283718"/>
                              </a:lnTo>
                              <a:lnTo>
                                <a:pt x="381" y="270637"/>
                              </a:lnTo>
                              <a:lnTo>
                                <a:pt x="0" y="257302"/>
                              </a:lnTo>
                              <a:lnTo>
                                <a:pt x="381" y="244094"/>
                              </a:lnTo>
                              <a:lnTo>
                                <a:pt x="1397" y="231013"/>
                              </a:lnTo>
                              <a:lnTo>
                                <a:pt x="3048" y="218059"/>
                              </a:lnTo>
                              <a:lnTo>
                                <a:pt x="5334" y="205359"/>
                              </a:lnTo>
                              <a:lnTo>
                                <a:pt x="8255" y="193040"/>
                              </a:lnTo>
                              <a:lnTo>
                                <a:pt x="11684" y="180721"/>
                              </a:lnTo>
                              <a:lnTo>
                                <a:pt x="15875" y="168783"/>
                              </a:lnTo>
                              <a:lnTo>
                                <a:pt x="20447" y="157099"/>
                              </a:lnTo>
                              <a:lnTo>
                                <a:pt x="25653" y="145542"/>
                              </a:lnTo>
                              <a:lnTo>
                                <a:pt x="31369" y="134493"/>
                              </a:lnTo>
                              <a:lnTo>
                                <a:pt x="37592" y="123698"/>
                              </a:lnTo>
                              <a:lnTo>
                                <a:pt x="44323" y="113284"/>
                              </a:lnTo>
                              <a:lnTo>
                                <a:pt x="51562" y="103124"/>
                              </a:lnTo>
                              <a:lnTo>
                                <a:pt x="59182" y="93472"/>
                              </a:lnTo>
                              <a:lnTo>
                                <a:pt x="67310" y="84074"/>
                              </a:lnTo>
                              <a:lnTo>
                                <a:pt x="75819" y="75184"/>
                              </a:lnTo>
                              <a:lnTo>
                                <a:pt x="84836" y="66675"/>
                              </a:lnTo>
                              <a:lnTo>
                                <a:pt x="94234" y="58674"/>
                              </a:lnTo>
                              <a:lnTo>
                                <a:pt x="103886" y="51054"/>
                              </a:lnTo>
                              <a:lnTo>
                                <a:pt x="114046" y="43815"/>
                              </a:lnTo>
                              <a:lnTo>
                                <a:pt x="124460" y="37211"/>
                              </a:lnTo>
                              <a:lnTo>
                                <a:pt x="135382" y="30988"/>
                              </a:lnTo>
                              <a:lnTo>
                                <a:pt x="146558" y="25273"/>
                              </a:lnTo>
                              <a:lnTo>
                                <a:pt x="157861" y="20066"/>
                              </a:lnTo>
                              <a:lnTo>
                                <a:pt x="169672" y="15494"/>
                              </a:lnTo>
                              <a:lnTo>
                                <a:pt x="181610" y="11430"/>
                              </a:lnTo>
                              <a:lnTo>
                                <a:pt x="193801" y="8001"/>
                              </a:lnTo>
                              <a:lnTo>
                                <a:pt x="206375" y="5207"/>
                              </a:lnTo>
                              <a:lnTo>
                                <a:pt x="219075" y="2921"/>
                              </a:lnTo>
                              <a:lnTo>
                                <a:pt x="232028" y="1270"/>
                              </a:lnTo>
                              <a:lnTo>
                                <a:pt x="244983" y="381"/>
                              </a:lnTo>
                              <a:lnTo>
                                <a:pt x="258190" y="0"/>
                              </a:lnTo>
                              <a:close/>
                            </a:path>
                          </a:pathLst>
                        </a:custGeom>
                        <a:ln w="0" cap="flat">
                          <a:miter lim="127000"/>
                        </a:ln>
                      </wps:spPr>
                      <wps:style>
                        <a:lnRef idx="0">
                          <a:srgbClr val="000000"/>
                        </a:lnRef>
                        <a:fillRef idx="1">
                          <a:srgbClr val="4E6128">
                            <a:alpha val="50196"/>
                          </a:srgbClr>
                        </a:fillRef>
                        <a:effectRef idx="0">
                          <a:scrgbClr r="0" g="0" b="0"/>
                        </a:effectRef>
                        <a:fontRef idx="none"/>
                      </wps:style>
                      <wps:bodyPr/>
                    </wps:wsp>
                    <wps:wsp>
                      <wps:cNvPr id="17941" name="Shape 17941"/>
                      <wps:cNvSpPr/>
                      <wps:spPr>
                        <a:xfrm>
                          <a:off x="6350" y="0"/>
                          <a:ext cx="477520" cy="477520"/>
                        </a:xfrm>
                        <a:custGeom>
                          <a:avLst/>
                          <a:gdLst/>
                          <a:ahLst/>
                          <a:cxnLst/>
                          <a:rect l="0" t="0" r="0" b="0"/>
                          <a:pathLst>
                            <a:path w="477520" h="477520">
                              <a:moveTo>
                                <a:pt x="238760" y="0"/>
                              </a:moveTo>
                              <a:cubicBezTo>
                                <a:pt x="370586" y="0"/>
                                <a:pt x="477520" y="106934"/>
                                <a:pt x="477520" y="238760"/>
                              </a:cubicBezTo>
                              <a:cubicBezTo>
                                <a:pt x="477520" y="370586"/>
                                <a:pt x="370586" y="477520"/>
                                <a:pt x="238760" y="477520"/>
                              </a:cubicBezTo>
                              <a:cubicBezTo>
                                <a:pt x="106934" y="477520"/>
                                <a:pt x="0" y="370586"/>
                                <a:pt x="0" y="238760"/>
                              </a:cubicBezTo>
                              <a:cubicBezTo>
                                <a:pt x="0" y="106934"/>
                                <a:pt x="106934" y="0"/>
                                <a:pt x="238760" y="0"/>
                              </a:cubicBezTo>
                              <a:close/>
                            </a:path>
                          </a:pathLst>
                        </a:custGeom>
                        <a:ln w="0" cap="flat">
                          <a:miter lim="127000"/>
                        </a:ln>
                      </wps:spPr>
                      <wps:style>
                        <a:lnRef idx="0">
                          <a:srgbClr val="000000"/>
                        </a:lnRef>
                        <a:fillRef idx="1">
                          <a:srgbClr val="4E6128"/>
                        </a:fillRef>
                        <a:effectRef idx="0">
                          <a:scrgbClr r="0" g="0" b="0"/>
                        </a:effectRef>
                        <a:fontRef idx="none"/>
                      </wps:style>
                      <wps:bodyPr/>
                    </wps:wsp>
                    <wps:wsp>
                      <wps:cNvPr id="17940" name="Shape 17940"/>
                      <wps:cNvSpPr/>
                      <wps:spPr>
                        <a:xfrm>
                          <a:off x="6350" y="0"/>
                          <a:ext cx="477520" cy="477520"/>
                        </a:xfrm>
                        <a:custGeom>
                          <a:avLst/>
                          <a:gdLst/>
                          <a:ahLst/>
                          <a:cxnLst/>
                          <a:rect l="0" t="0" r="0" b="0"/>
                          <a:pathLst>
                            <a:path w="477520" h="477520">
                              <a:moveTo>
                                <a:pt x="238760" y="0"/>
                              </a:moveTo>
                              <a:cubicBezTo>
                                <a:pt x="106934" y="0"/>
                                <a:pt x="0" y="106934"/>
                                <a:pt x="0" y="238760"/>
                              </a:cubicBezTo>
                              <a:cubicBezTo>
                                <a:pt x="0" y="370586"/>
                                <a:pt x="106934" y="477520"/>
                                <a:pt x="238760" y="477520"/>
                              </a:cubicBezTo>
                              <a:cubicBezTo>
                                <a:pt x="370586" y="477520"/>
                                <a:pt x="477520" y="370586"/>
                                <a:pt x="477520" y="238760"/>
                              </a:cubicBezTo>
                              <a:cubicBezTo>
                                <a:pt x="477520" y="106934"/>
                                <a:pt x="370586" y="0"/>
                                <a:pt x="238760" y="0"/>
                              </a:cubicBezTo>
                              <a:close/>
                            </a:path>
                          </a:pathLst>
                        </a:custGeom>
                        <a:ln w="38100" cap="rnd">
                          <a:round/>
                        </a:ln>
                      </wps:spPr>
                      <wps:style>
                        <a:lnRef idx="1">
                          <a:srgbClr val="F2F2F2"/>
                        </a:lnRef>
                        <a:fillRef idx="0">
                          <a:srgbClr val="000000">
                            <a:alpha val="0"/>
                          </a:srgbClr>
                        </a:fillRef>
                        <a:effectRef idx="0">
                          <a:scrgbClr r="0" g="0" b="0"/>
                        </a:effectRef>
                        <a:fontRef idx="none"/>
                      </wps:style>
                      <wps:bodyPr/>
                    </wps:wsp>
                  </wpg:wgp>
                </a:graphicData>
              </a:graphic>
            </wp:anchor>
          </w:drawing>
        </mc:Choice>
        <mc:Fallback>
          <w:pict>
            <v:group w14:anchorId="26B8726E" id="Group 17939" o:spid="_x0000_s1026" style="position:absolute;margin-left:563.65pt;margin-top:199.5pt;width:40.6pt;height:41.1pt;z-index:-251657216;mso-position-horizontal-relative:page;mso-position-vertical-relative:page" coordsize="515620,521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">
              <v:shape id="Shape 17942" o:spid="_x0000_s1027" style="position:absolute;top:6350;width:515620;height:515620;visibility:visible;mso-wrap-style:square;v-text-anchor:top" coordsize="515620,515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5iiMYA&#10;AADeAAAADwAAAGRycy9kb3ducmV2LnhtbERPS2vCQBC+F/oflhF6Kc2mUrSJrlJChN6Kjx56G7Nj&#10;Es3OhuxG0/56tyB4m4/vOfPlYBpxps7VlhW8RjEI4sLqmksFu+3q5R2E88gaG8uk4JccLBePD3NM&#10;tb3wms4bX4oQwi5FBZX3bSqlKyoy6CLbEgfuYDuDPsCulLrDSwg3jRzH8UQarDk0VNhSVlFx2vRG&#10;wXef7yn5+9p687M6PttJnuXZTqmn0fAxA+Fp8Hfxzf2pw/xp8jaG/3fCDXJx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o5iiMYAAADeAAAADwAAAAAAAAAAAAAAAACYAgAAZHJz&#10;L2Rvd25yZXYueG1sUEsFBgAAAAAEAAQA9QAAAIsDAAAAAA==&#10;" path="m258190,r13462,381l284607,1397r12827,1651l310134,5334r12573,2921l334899,11811r12064,4064l358521,20447r11556,5207l381126,31369r10796,6223l402336,44323r10160,7239l422148,59182r9398,8128l440436,75819r8509,9017l457073,94107r7620,9779l471932,114046r6604,10414l484759,135255r5715,11176l495553,157861r4573,11684l504189,181610r3430,12319l510539,206375r2160,12700l514350,232029r1015,12954l515620,258318r-382,13208l514223,284607r-1651,12954l510286,310261r-2922,12446l503936,334899r-4064,12065l495173,358648r-5208,11303l484251,381127r-6224,10795l471297,402336r-7112,10033l456438,422148r-8128,9398l439801,440436r-9017,8509l421513,456946r-9779,7747l401574,471805r-10414,6731l380364,484759r-11176,5715l357759,495554r-11684,4572l334010,504190r-12192,3429l309245,510413r-12700,2286l283718,514350r-13081,889l257301,515620r-13207,-381l231013,514223r-12827,-1651l205486,510286r-12573,-2921l180848,503809r-12065,-3937l157099,495173r-11430,-5207l134493,484251r-10668,-6223l113284,471297r-10033,-7239l93599,456438r-9398,-8001l75184,439801r-8509,-9017l58674,421513r-7748,-9779l43814,401574,37084,391160,30988,380365,25273,369189,20065,357759,15494,346075,11430,334010,8001,321818,5207,309245,2921,296672,1270,283718,381,270637,,257302,381,244094,1397,231013,3048,218059,5334,205359,8255,193040r3429,-12319l15875,168783r4572,-11684l25653,145542r5716,-11049l37592,123698r6731,-10414l51562,103124r7620,-9652l67310,84074r8509,-8890l84836,66675r9398,-8001l103886,51054r10160,-7239l124460,37211r10922,-6223l146558,25273r11303,-5207l169672,15494r11938,-4064l193801,8001,206375,5207,219075,2921,232028,1270,244983,381,258190,xe" fillcolor="#4e6128" stroked="f" strokeweight="0">
                <v:fill opacity="32896f"/>
                <v:stroke miterlimit="83231f" joinstyle="miter"/>
                <v:path arrowok="t" textboxrect="0,0,515620,515620"/>
              </v:shape>
              <v:shape id="Shape 17941" o:spid="_x0000_s1028" style="position:absolute;left:6350;width:477520;height:477520;visibility:visible;mso-wrap-style:square;v-text-anchor:top" coordsize="477520,47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H/2cQA&#10;AADeAAAADwAAAGRycy9kb3ducmV2LnhtbERPS4vCMBC+C/6HMII3TXV3fVSjLIIguycf4HVsxrbY&#10;TGqT2vrvNwuCt/n4nrNct6YQD6pcblnBaBiBIE6szjlVcDpuBzMQziNrLCyTgic5WK+6nSXG2ja8&#10;p8fBpyKEsItRQeZ9GUvpkowMuqEtiQN3tZVBH2CVSl1hE8JNIcdRNJEGcw4NGZa0ySi5HWqjoK1/&#10;uNlN9vf55XmdnqkuNx+/X0r1e+33AoSn1r/FL/dOh/nT+ecI/t8JN8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0R/9nEAAAA3gAAAA8AAAAAAAAAAAAAAAAAmAIAAGRycy9k&#10;b3ducmV2LnhtbFBLBQYAAAAABAAEAPUAAACJAwAAAAA=&#10;" path="m238760,c370586,,477520,106934,477520,238760v,131826,-106934,238760,-238760,238760c106934,477520,,370586,,238760,,106934,106934,,238760,xe" fillcolor="#4e6128" stroked="f" strokeweight="0">
                <v:stroke miterlimit="83231f" joinstyle="miter"/>
                <v:path arrowok="t" textboxrect="0,0,477520,477520"/>
              </v:shape>
              <v:shape id="Shape 17940" o:spid="_x0000_s1029" style="position:absolute;left:6350;width:477520;height:477520;visibility:visible;mso-wrap-style:square;v-text-anchor:top" coordsize="477520,47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hkGsYA&#10;AADeAAAADwAAAGRycy9kb3ducmV2LnhtbESPQW/CMAyF75P2HyJP2m2kmxBjHQFNSNXghMr4AVbj&#10;tYXGKUlWyr/HB6TdbPn5vfctVqPr1EAhtp4NvE4yUMSVty3XBg4/xcscVEzIFjvPZOBKEVbLx4cF&#10;5tZfuKRhn2olJhxzNNCk1Odax6ohh3Hie2K5/frgMMkaam0DXsTcdfoty2baYcuS0GBP64aq0/7P&#10;GQjFJh6/ye7Gw7nYTud9Gf1QGvP8NH59gko0pn/x/Xtjpf77x1QABEdm0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lhkGsYAAADeAAAADwAAAAAAAAAAAAAAAACYAgAAZHJz&#10;L2Rvd25yZXYueG1sUEsFBgAAAAAEAAQA9QAAAIsDAAAAAA==&#10;" path="m238760,c106934,,,106934,,238760,,370586,106934,477520,238760,477520v131826,,238760,-106934,238760,-238760c477520,106934,370586,,238760,xe" filled="f" strokecolor="#f2f2f2" strokeweight="3pt">
                <v:stroke endcap="round"/>
                <v:path arrowok="t" textboxrect="0,0,477520,477520"/>
              </v:shape>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12A" w:rsidRDefault="00CA29FE">
    <w:pPr>
      <w:spacing w:after="50" w:line="240" w:lineRule="auto"/>
      <w:ind w:left="0" w:right="0" w:firstLine="0"/>
      <w:jc w:val="left"/>
    </w:pPr>
    <w:r>
      <w:rPr>
        <w:b/>
        <w:sz w:val="16"/>
      </w:rPr>
      <w:t>FACULTAD DE CIENCIAS TÉCNICAS.</w:t>
    </w:r>
  </w:p>
  <w:p w:rsidR="00EB412A" w:rsidRDefault="00CA29FE">
    <w:pPr>
      <w:spacing w:after="17" w:line="287" w:lineRule="auto"/>
      <w:ind w:left="0" w:right="5524" w:firstLine="0"/>
      <w:jc w:val="left"/>
      <w:rPr>
        <w:b/>
        <w:sz w:val="16"/>
      </w:rPr>
    </w:pPr>
    <w:r>
      <w:rPr>
        <w:b/>
        <w:sz w:val="16"/>
      </w:rPr>
      <w:t>DEPARTAMENTO DE INGENIERÍA MECÁNICA.</w:t>
    </w:r>
  </w:p>
  <w:p w:rsidR="00EB412A" w:rsidRDefault="00CA29FE">
    <w:pPr>
      <w:spacing w:after="17" w:line="287" w:lineRule="auto"/>
      <w:ind w:left="0" w:right="5524" w:firstLine="0"/>
      <w:jc w:val="left"/>
    </w:pPr>
    <w:r>
      <w:rPr>
        <w:b/>
        <w:sz w:val="16"/>
      </w:rPr>
      <w:t>UNIVERSIDAD DE MATANZAS.</w:t>
    </w:r>
    <w:r>
      <w:rPr>
        <w:b/>
        <w:color w:val="4F6228"/>
        <w:sz w:val="16"/>
      </w:rPr>
      <w:t xml:space="preserve"> </w:t>
    </w:r>
  </w:p>
  <w:p w:rsidR="00EB412A" w:rsidRDefault="00CA29FE">
    <w:pPr>
      <w:spacing w:after="0" w:line="240" w:lineRule="auto"/>
      <w:ind w:left="0" w:right="0" w:firstLine="0"/>
      <w:jc w:val="left"/>
    </w:pPr>
    <w:r>
      <w:rPr>
        <w:rFonts w:ascii="Calibri" w:eastAsia="Calibri" w:hAnsi="Calibri" w:cs="Calibri"/>
        <w:b/>
        <w:color w:val="002060"/>
        <w:sz w:val="16"/>
      </w:rPr>
      <w:t xml:space="preserve">___________________________________________________________________________________________________________________________ </w:t>
    </w:r>
  </w:p>
  <w:p w:rsidR="00EB412A" w:rsidRDefault="00CA29FE">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2D982103" wp14:editId="40373327">
              <wp:simplePos x="0" y="0"/>
              <wp:positionH relativeFrom="page">
                <wp:posOffset>7158356</wp:posOffset>
              </wp:positionH>
              <wp:positionV relativeFrom="page">
                <wp:posOffset>2533650</wp:posOffset>
              </wp:positionV>
              <wp:extent cx="515620" cy="521970"/>
              <wp:effectExtent l="0" t="0" r="0" b="0"/>
              <wp:wrapNone/>
              <wp:docPr id="17901" name="Group 17901"/>
              <wp:cNvGraphicFramePr/>
              <a:graphic xmlns:a="http://schemas.openxmlformats.org/drawingml/2006/main">
                <a:graphicData uri="http://schemas.microsoft.com/office/word/2010/wordprocessingGroup">
                  <wpg:wgp>
                    <wpg:cNvGrpSpPr/>
                    <wpg:grpSpPr>
                      <a:xfrm>
                        <a:off x="0" y="0"/>
                        <a:ext cx="515620" cy="521970"/>
                        <a:chOff x="0" y="0"/>
                        <a:chExt cx="515620" cy="521970"/>
                      </a:xfrm>
                    </wpg:grpSpPr>
                    <wps:wsp>
                      <wps:cNvPr id="17904" name="Shape 17904"/>
                      <wps:cNvSpPr/>
                      <wps:spPr>
                        <a:xfrm>
                          <a:off x="0" y="6350"/>
                          <a:ext cx="515620" cy="515620"/>
                        </a:xfrm>
                        <a:custGeom>
                          <a:avLst/>
                          <a:gdLst/>
                          <a:ahLst/>
                          <a:cxnLst/>
                          <a:rect l="0" t="0" r="0" b="0"/>
                          <a:pathLst>
                            <a:path w="515620" h="515620">
                              <a:moveTo>
                                <a:pt x="258190" y="0"/>
                              </a:moveTo>
                              <a:lnTo>
                                <a:pt x="271652" y="381"/>
                              </a:lnTo>
                              <a:lnTo>
                                <a:pt x="284607" y="1397"/>
                              </a:lnTo>
                              <a:lnTo>
                                <a:pt x="297434" y="3048"/>
                              </a:lnTo>
                              <a:lnTo>
                                <a:pt x="310134" y="5334"/>
                              </a:lnTo>
                              <a:lnTo>
                                <a:pt x="322707" y="8255"/>
                              </a:lnTo>
                              <a:lnTo>
                                <a:pt x="334899" y="11811"/>
                              </a:lnTo>
                              <a:lnTo>
                                <a:pt x="346963" y="15875"/>
                              </a:lnTo>
                              <a:lnTo>
                                <a:pt x="358521" y="20447"/>
                              </a:lnTo>
                              <a:lnTo>
                                <a:pt x="370077" y="25654"/>
                              </a:lnTo>
                              <a:lnTo>
                                <a:pt x="381126" y="31369"/>
                              </a:lnTo>
                              <a:lnTo>
                                <a:pt x="391922" y="37592"/>
                              </a:lnTo>
                              <a:lnTo>
                                <a:pt x="402336" y="44323"/>
                              </a:lnTo>
                              <a:lnTo>
                                <a:pt x="412496" y="51562"/>
                              </a:lnTo>
                              <a:lnTo>
                                <a:pt x="422148" y="59182"/>
                              </a:lnTo>
                              <a:lnTo>
                                <a:pt x="431546" y="67310"/>
                              </a:lnTo>
                              <a:lnTo>
                                <a:pt x="440436" y="75819"/>
                              </a:lnTo>
                              <a:lnTo>
                                <a:pt x="448945" y="84836"/>
                              </a:lnTo>
                              <a:lnTo>
                                <a:pt x="457073" y="94107"/>
                              </a:lnTo>
                              <a:lnTo>
                                <a:pt x="464693" y="103886"/>
                              </a:lnTo>
                              <a:lnTo>
                                <a:pt x="471932" y="114046"/>
                              </a:lnTo>
                              <a:lnTo>
                                <a:pt x="478536" y="124460"/>
                              </a:lnTo>
                              <a:lnTo>
                                <a:pt x="484759" y="135255"/>
                              </a:lnTo>
                              <a:lnTo>
                                <a:pt x="490474" y="146431"/>
                              </a:lnTo>
                              <a:lnTo>
                                <a:pt x="495553" y="157861"/>
                              </a:lnTo>
                              <a:lnTo>
                                <a:pt x="500126" y="169545"/>
                              </a:lnTo>
                              <a:lnTo>
                                <a:pt x="504189" y="181610"/>
                              </a:lnTo>
                              <a:lnTo>
                                <a:pt x="507619" y="193929"/>
                              </a:lnTo>
                              <a:lnTo>
                                <a:pt x="510539" y="206375"/>
                              </a:lnTo>
                              <a:lnTo>
                                <a:pt x="512699" y="219075"/>
                              </a:lnTo>
                              <a:lnTo>
                                <a:pt x="514350" y="232029"/>
                              </a:lnTo>
                              <a:lnTo>
                                <a:pt x="515365" y="244983"/>
                              </a:lnTo>
                              <a:lnTo>
                                <a:pt x="515620" y="258318"/>
                              </a:lnTo>
                              <a:lnTo>
                                <a:pt x="515238" y="271526"/>
                              </a:lnTo>
                              <a:lnTo>
                                <a:pt x="514223" y="284607"/>
                              </a:lnTo>
                              <a:lnTo>
                                <a:pt x="512572" y="297561"/>
                              </a:lnTo>
                              <a:lnTo>
                                <a:pt x="510286" y="310261"/>
                              </a:lnTo>
                              <a:lnTo>
                                <a:pt x="507364" y="322707"/>
                              </a:lnTo>
                              <a:lnTo>
                                <a:pt x="503936" y="334899"/>
                              </a:lnTo>
                              <a:lnTo>
                                <a:pt x="499872" y="346964"/>
                              </a:lnTo>
                              <a:lnTo>
                                <a:pt x="495173" y="358648"/>
                              </a:lnTo>
                              <a:lnTo>
                                <a:pt x="489965" y="369951"/>
                              </a:lnTo>
                              <a:lnTo>
                                <a:pt x="484251" y="381127"/>
                              </a:lnTo>
                              <a:lnTo>
                                <a:pt x="478027" y="391922"/>
                              </a:lnTo>
                              <a:lnTo>
                                <a:pt x="471297" y="402336"/>
                              </a:lnTo>
                              <a:lnTo>
                                <a:pt x="464185" y="412369"/>
                              </a:lnTo>
                              <a:lnTo>
                                <a:pt x="456438" y="422148"/>
                              </a:lnTo>
                              <a:lnTo>
                                <a:pt x="448310" y="431546"/>
                              </a:lnTo>
                              <a:lnTo>
                                <a:pt x="439801" y="440436"/>
                              </a:lnTo>
                              <a:lnTo>
                                <a:pt x="430784" y="448945"/>
                              </a:lnTo>
                              <a:lnTo>
                                <a:pt x="421513" y="456946"/>
                              </a:lnTo>
                              <a:lnTo>
                                <a:pt x="411734" y="464693"/>
                              </a:lnTo>
                              <a:lnTo>
                                <a:pt x="401574" y="471805"/>
                              </a:lnTo>
                              <a:lnTo>
                                <a:pt x="391160" y="478536"/>
                              </a:lnTo>
                              <a:lnTo>
                                <a:pt x="380364" y="484759"/>
                              </a:lnTo>
                              <a:lnTo>
                                <a:pt x="369188" y="490474"/>
                              </a:lnTo>
                              <a:lnTo>
                                <a:pt x="357759" y="495554"/>
                              </a:lnTo>
                              <a:lnTo>
                                <a:pt x="346075" y="500126"/>
                              </a:lnTo>
                              <a:lnTo>
                                <a:pt x="334010" y="504190"/>
                              </a:lnTo>
                              <a:lnTo>
                                <a:pt x="321818" y="507619"/>
                              </a:lnTo>
                              <a:lnTo>
                                <a:pt x="309245" y="510413"/>
                              </a:lnTo>
                              <a:lnTo>
                                <a:pt x="296545" y="512699"/>
                              </a:lnTo>
                              <a:lnTo>
                                <a:pt x="283718" y="514350"/>
                              </a:lnTo>
                              <a:lnTo>
                                <a:pt x="270637" y="515239"/>
                              </a:lnTo>
                              <a:lnTo>
                                <a:pt x="257301" y="515620"/>
                              </a:lnTo>
                              <a:lnTo>
                                <a:pt x="244094" y="515239"/>
                              </a:lnTo>
                              <a:lnTo>
                                <a:pt x="231013" y="514223"/>
                              </a:lnTo>
                              <a:lnTo>
                                <a:pt x="218186" y="512572"/>
                              </a:lnTo>
                              <a:lnTo>
                                <a:pt x="205486" y="510286"/>
                              </a:lnTo>
                              <a:lnTo>
                                <a:pt x="192913" y="507365"/>
                              </a:lnTo>
                              <a:lnTo>
                                <a:pt x="180848" y="503809"/>
                              </a:lnTo>
                              <a:lnTo>
                                <a:pt x="168783" y="499872"/>
                              </a:lnTo>
                              <a:lnTo>
                                <a:pt x="157099" y="495173"/>
                              </a:lnTo>
                              <a:lnTo>
                                <a:pt x="145669" y="489966"/>
                              </a:lnTo>
                              <a:lnTo>
                                <a:pt x="134493" y="484251"/>
                              </a:lnTo>
                              <a:lnTo>
                                <a:pt x="123825" y="478028"/>
                              </a:lnTo>
                              <a:lnTo>
                                <a:pt x="113284" y="471297"/>
                              </a:lnTo>
                              <a:lnTo>
                                <a:pt x="103251" y="464058"/>
                              </a:lnTo>
                              <a:lnTo>
                                <a:pt x="93599" y="456438"/>
                              </a:lnTo>
                              <a:lnTo>
                                <a:pt x="84201" y="448437"/>
                              </a:lnTo>
                              <a:lnTo>
                                <a:pt x="75184" y="439801"/>
                              </a:lnTo>
                              <a:lnTo>
                                <a:pt x="66675" y="430784"/>
                              </a:lnTo>
                              <a:lnTo>
                                <a:pt x="58674" y="421513"/>
                              </a:lnTo>
                              <a:lnTo>
                                <a:pt x="50926" y="411734"/>
                              </a:lnTo>
                              <a:lnTo>
                                <a:pt x="43814" y="401574"/>
                              </a:lnTo>
                              <a:lnTo>
                                <a:pt x="37084" y="391160"/>
                              </a:lnTo>
                              <a:lnTo>
                                <a:pt x="30988" y="380365"/>
                              </a:lnTo>
                              <a:lnTo>
                                <a:pt x="25273" y="369189"/>
                              </a:lnTo>
                              <a:lnTo>
                                <a:pt x="20065" y="357759"/>
                              </a:lnTo>
                              <a:lnTo>
                                <a:pt x="15494" y="346075"/>
                              </a:lnTo>
                              <a:lnTo>
                                <a:pt x="11430" y="334010"/>
                              </a:lnTo>
                              <a:lnTo>
                                <a:pt x="8001" y="321818"/>
                              </a:lnTo>
                              <a:lnTo>
                                <a:pt x="5207" y="309245"/>
                              </a:lnTo>
                              <a:lnTo>
                                <a:pt x="2921" y="296672"/>
                              </a:lnTo>
                              <a:lnTo>
                                <a:pt x="1270" y="283718"/>
                              </a:lnTo>
                              <a:lnTo>
                                <a:pt x="381" y="270637"/>
                              </a:lnTo>
                              <a:lnTo>
                                <a:pt x="0" y="257302"/>
                              </a:lnTo>
                              <a:lnTo>
                                <a:pt x="381" y="244094"/>
                              </a:lnTo>
                              <a:lnTo>
                                <a:pt x="1397" y="231013"/>
                              </a:lnTo>
                              <a:lnTo>
                                <a:pt x="3048" y="218059"/>
                              </a:lnTo>
                              <a:lnTo>
                                <a:pt x="5334" y="205359"/>
                              </a:lnTo>
                              <a:lnTo>
                                <a:pt x="8255" y="193040"/>
                              </a:lnTo>
                              <a:lnTo>
                                <a:pt x="11684" y="180721"/>
                              </a:lnTo>
                              <a:lnTo>
                                <a:pt x="15875" y="168783"/>
                              </a:lnTo>
                              <a:lnTo>
                                <a:pt x="20447" y="157099"/>
                              </a:lnTo>
                              <a:lnTo>
                                <a:pt x="25653" y="145542"/>
                              </a:lnTo>
                              <a:lnTo>
                                <a:pt x="31369" y="134493"/>
                              </a:lnTo>
                              <a:lnTo>
                                <a:pt x="37592" y="123698"/>
                              </a:lnTo>
                              <a:lnTo>
                                <a:pt x="44323" y="113284"/>
                              </a:lnTo>
                              <a:lnTo>
                                <a:pt x="51562" y="103124"/>
                              </a:lnTo>
                              <a:lnTo>
                                <a:pt x="59182" y="93472"/>
                              </a:lnTo>
                              <a:lnTo>
                                <a:pt x="67310" y="84074"/>
                              </a:lnTo>
                              <a:lnTo>
                                <a:pt x="75819" y="75184"/>
                              </a:lnTo>
                              <a:lnTo>
                                <a:pt x="84836" y="66675"/>
                              </a:lnTo>
                              <a:lnTo>
                                <a:pt x="94234" y="58674"/>
                              </a:lnTo>
                              <a:lnTo>
                                <a:pt x="103886" y="51054"/>
                              </a:lnTo>
                              <a:lnTo>
                                <a:pt x="114046" y="43815"/>
                              </a:lnTo>
                              <a:lnTo>
                                <a:pt x="124460" y="37211"/>
                              </a:lnTo>
                              <a:lnTo>
                                <a:pt x="135382" y="30988"/>
                              </a:lnTo>
                              <a:lnTo>
                                <a:pt x="146558" y="25273"/>
                              </a:lnTo>
                              <a:lnTo>
                                <a:pt x="157861" y="20066"/>
                              </a:lnTo>
                              <a:lnTo>
                                <a:pt x="169672" y="15494"/>
                              </a:lnTo>
                              <a:lnTo>
                                <a:pt x="181610" y="11430"/>
                              </a:lnTo>
                              <a:lnTo>
                                <a:pt x="193801" y="8001"/>
                              </a:lnTo>
                              <a:lnTo>
                                <a:pt x="206375" y="5207"/>
                              </a:lnTo>
                              <a:lnTo>
                                <a:pt x="219075" y="2921"/>
                              </a:lnTo>
                              <a:lnTo>
                                <a:pt x="232028" y="1270"/>
                              </a:lnTo>
                              <a:lnTo>
                                <a:pt x="244983" y="381"/>
                              </a:lnTo>
                              <a:lnTo>
                                <a:pt x="258190" y="0"/>
                              </a:lnTo>
                              <a:close/>
                            </a:path>
                          </a:pathLst>
                        </a:custGeom>
                        <a:ln w="0" cap="flat">
                          <a:miter lim="127000"/>
                        </a:ln>
                      </wps:spPr>
                      <wps:style>
                        <a:lnRef idx="0">
                          <a:srgbClr val="000000"/>
                        </a:lnRef>
                        <a:fillRef idx="1">
                          <a:srgbClr val="4E6128">
                            <a:alpha val="50196"/>
                          </a:srgbClr>
                        </a:fillRef>
                        <a:effectRef idx="0">
                          <a:scrgbClr r="0" g="0" b="0"/>
                        </a:effectRef>
                        <a:fontRef idx="none"/>
                      </wps:style>
                      <wps:bodyPr/>
                    </wps:wsp>
                    <wps:wsp>
                      <wps:cNvPr id="17903" name="Shape 17903"/>
                      <wps:cNvSpPr/>
                      <wps:spPr>
                        <a:xfrm>
                          <a:off x="6350" y="0"/>
                          <a:ext cx="477520" cy="477520"/>
                        </a:xfrm>
                        <a:custGeom>
                          <a:avLst/>
                          <a:gdLst/>
                          <a:ahLst/>
                          <a:cxnLst/>
                          <a:rect l="0" t="0" r="0" b="0"/>
                          <a:pathLst>
                            <a:path w="477520" h="477520">
                              <a:moveTo>
                                <a:pt x="238760" y="0"/>
                              </a:moveTo>
                              <a:cubicBezTo>
                                <a:pt x="370586" y="0"/>
                                <a:pt x="477520" y="106934"/>
                                <a:pt x="477520" y="238760"/>
                              </a:cubicBezTo>
                              <a:cubicBezTo>
                                <a:pt x="477520" y="370586"/>
                                <a:pt x="370586" y="477520"/>
                                <a:pt x="238760" y="477520"/>
                              </a:cubicBezTo>
                              <a:cubicBezTo>
                                <a:pt x="106934" y="477520"/>
                                <a:pt x="0" y="370586"/>
                                <a:pt x="0" y="238760"/>
                              </a:cubicBezTo>
                              <a:cubicBezTo>
                                <a:pt x="0" y="106934"/>
                                <a:pt x="106934" y="0"/>
                                <a:pt x="238760" y="0"/>
                              </a:cubicBezTo>
                              <a:close/>
                            </a:path>
                          </a:pathLst>
                        </a:custGeom>
                        <a:ln w="0" cap="flat">
                          <a:miter lim="127000"/>
                        </a:ln>
                      </wps:spPr>
                      <wps:style>
                        <a:lnRef idx="0">
                          <a:srgbClr val="000000"/>
                        </a:lnRef>
                        <a:fillRef idx="1">
                          <a:srgbClr val="4E6128"/>
                        </a:fillRef>
                        <a:effectRef idx="0">
                          <a:scrgbClr r="0" g="0" b="0"/>
                        </a:effectRef>
                        <a:fontRef idx="none"/>
                      </wps:style>
                      <wps:bodyPr/>
                    </wps:wsp>
                    <wps:wsp>
                      <wps:cNvPr id="17902" name="Shape 17902"/>
                      <wps:cNvSpPr/>
                      <wps:spPr>
                        <a:xfrm>
                          <a:off x="6350" y="0"/>
                          <a:ext cx="477520" cy="477520"/>
                        </a:xfrm>
                        <a:custGeom>
                          <a:avLst/>
                          <a:gdLst/>
                          <a:ahLst/>
                          <a:cxnLst/>
                          <a:rect l="0" t="0" r="0" b="0"/>
                          <a:pathLst>
                            <a:path w="477520" h="477520">
                              <a:moveTo>
                                <a:pt x="238760" y="0"/>
                              </a:moveTo>
                              <a:cubicBezTo>
                                <a:pt x="106934" y="0"/>
                                <a:pt x="0" y="106934"/>
                                <a:pt x="0" y="238760"/>
                              </a:cubicBezTo>
                              <a:cubicBezTo>
                                <a:pt x="0" y="370586"/>
                                <a:pt x="106934" y="477520"/>
                                <a:pt x="238760" y="477520"/>
                              </a:cubicBezTo>
                              <a:cubicBezTo>
                                <a:pt x="370586" y="477520"/>
                                <a:pt x="477520" y="370586"/>
                                <a:pt x="477520" y="238760"/>
                              </a:cubicBezTo>
                              <a:cubicBezTo>
                                <a:pt x="477520" y="106934"/>
                                <a:pt x="370586" y="0"/>
                                <a:pt x="238760" y="0"/>
                              </a:cubicBezTo>
                              <a:close/>
                            </a:path>
                          </a:pathLst>
                        </a:custGeom>
                        <a:ln w="38100" cap="rnd">
                          <a:round/>
                        </a:ln>
                      </wps:spPr>
                      <wps:style>
                        <a:lnRef idx="1">
                          <a:srgbClr val="F2F2F2"/>
                        </a:lnRef>
                        <a:fillRef idx="0">
                          <a:srgbClr val="000000">
                            <a:alpha val="0"/>
                          </a:srgbClr>
                        </a:fillRef>
                        <a:effectRef idx="0">
                          <a:scrgbClr r="0" g="0" b="0"/>
                        </a:effectRef>
                        <a:fontRef idx="none"/>
                      </wps:style>
                      <wps:bodyPr/>
                    </wps:wsp>
                  </wpg:wgp>
                </a:graphicData>
              </a:graphic>
            </wp:anchor>
          </w:drawing>
        </mc:Choice>
        <mc:Fallback>
          <w:pict>
            <v:group w14:anchorId="516BE7E6" id="Group 17901" o:spid="_x0000_s1026" style="position:absolute;margin-left:563.65pt;margin-top:199.5pt;width:40.6pt;height:41.1pt;z-index:-251656192;mso-position-horizontal-relative:page;mso-position-vertical-relative:page" coordsize="515620,521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">
              <v:shape id="Shape 17904" o:spid="_x0000_s1027" style="position:absolute;top:6350;width:515620;height:515620;visibility:visible;mso-wrap-style:square;v-text-anchor:top" coordsize="515620,515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mp8YA&#10;AADeAAAADwAAAGRycy9kb3ducmV2LnhtbERPTWvCQBC9F/wPywi9lGZjKVpTV5EQobdSjQdvY3aa&#10;RLOzIbvGtL++WxC8zeN9zmI1mEb01LnasoJJFIMgLqyuuVSQ7zbPbyCcR9bYWCYFP+RgtRw9LDDR&#10;9spf1G99KUIIuwQVVN63iZSuqMigi2xLHLhv2xn0AXal1B1eQ7hp5EscT6XBmkNDhS2lFRXn7cUo&#10;2F+yI81/P3feHDanJzvN0izNlXocD+t3EJ4Gfxff3B86zJ/N41f4fyfc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Hmp8YAAADeAAAADwAAAAAAAAAAAAAAAACYAgAAZHJz&#10;L2Rvd25yZXYueG1sUEsFBgAAAAAEAAQA9QAAAIsDAAAAAA==&#10;" path="m258190,r13462,381l284607,1397r12827,1651l310134,5334r12573,2921l334899,11811r12064,4064l358521,20447r11556,5207l381126,31369r10796,6223l402336,44323r10160,7239l422148,59182r9398,8128l440436,75819r8509,9017l457073,94107r7620,9779l471932,114046r6604,10414l484759,135255r5715,11176l495553,157861r4573,11684l504189,181610r3430,12319l510539,206375r2160,12700l514350,232029r1015,12954l515620,258318r-382,13208l514223,284607r-1651,12954l510286,310261r-2922,12446l503936,334899r-4064,12065l495173,358648r-5208,11303l484251,381127r-6224,10795l471297,402336r-7112,10033l456438,422148r-8128,9398l439801,440436r-9017,8509l421513,456946r-9779,7747l401574,471805r-10414,6731l380364,484759r-11176,5715l357759,495554r-11684,4572l334010,504190r-12192,3429l309245,510413r-12700,2286l283718,514350r-13081,889l257301,515620r-13207,-381l231013,514223r-12827,-1651l205486,510286r-12573,-2921l180848,503809r-12065,-3937l157099,495173r-11430,-5207l134493,484251r-10668,-6223l113284,471297r-10033,-7239l93599,456438r-9398,-8001l75184,439801r-8509,-9017l58674,421513r-7748,-9779l43814,401574,37084,391160,30988,380365,25273,369189,20065,357759,15494,346075,11430,334010,8001,321818,5207,309245,2921,296672,1270,283718,381,270637,,257302,381,244094,1397,231013,3048,218059,5334,205359,8255,193040r3429,-12319l15875,168783r4572,-11684l25653,145542r5716,-11049l37592,123698r6731,-10414l51562,103124r7620,-9652l67310,84074r8509,-8890l84836,66675r9398,-8001l103886,51054r10160,-7239l124460,37211r10922,-6223l146558,25273r11303,-5207l169672,15494r11938,-4064l193801,8001,206375,5207,219075,2921,232028,1270,244983,381,258190,xe" fillcolor="#4e6128" stroked="f" strokeweight="0">
                <v:fill opacity="32896f"/>
                <v:stroke miterlimit="83231f" joinstyle="miter"/>
                <v:path arrowok="t" textboxrect="0,0,515620,515620"/>
              </v:shape>
              <v:shape id="Shape 17903" o:spid="_x0000_s1028" style="position:absolute;left:6350;width:477520;height:477520;visibility:visible;mso-wrap-style:square;v-text-anchor:top" coordsize="477520,47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V99cQA&#10;AADeAAAADwAAAGRycy9kb3ducmV2LnhtbERPS2vCQBC+F/oflin01mzaoNHUVYpQCHpSC72O2TEJ&#10;zc6m2c3Df+8WCt7m43vOajOZRgzUudqygtcoBkFcWF1zqeDr9PmyAOE8ssbGMim4koPN+vFhhZm2&#10;Ix9oOPpShBB2GSqovG8zKV1RkUEX2ZY4cBfbGfQBdqXUHY4h3DTyLY7n0mDNoaHClrYVFT/H3iiY&#10;+h2P+fzwuzxfL+k39e022c+Uen6aPt5BeJr8XfzvznWYny7jBP7eCTfI9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lffXEAAAA3gAAAA8AAAAAAAAAAAAAAAAAmAIAAGRycy9k&#10;b3ducmV2LnhtbFBLBQYAAAAABAAEAPUAAACJAwAAAAA=&#10;" path="m238760,c370586,,477520,106934,477520,238760v,131826,-106934,238760,-238760,238760c106934,477520,,370586,,238760,,106934,106934,,238760,xe" fillcolor="#4e6128" stroked="f" strokeweight="0">
                <v:stroke miterlimit="83231f" joinstyle="miter"/>
                <v:path arrowok="t" textboxrect="0,0,477520,477520"/>
              </v:shape>
              <v:shape id="Shape 17902" o:spid="_x0000_s1029" style="position:absolute;left:6350;width:477520;height:477520;visibility:visible;mso-wrap-style:square;v-text-anchor:top" coordsize="477520,47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zmNsIA&#10;AADeAAAADwAAAGRycy9kb3ducmV2LnhtbERPzWrCQBC+C32HZQredFMpalNXKUKoniTRBxiy0yRt&#10;djbdXWN8e1cQvM3H9zurzWBa0ZPzjWUFb9MEBHFpdcOVgtMxmyxB+ICssbVMCq7kYbN+Ga0w1fbC&#10;OfVFqEQMYZ+igjqELpXSlzUZ9FPbEUfuxzqDIUJXSe3wEsNNK2dJMpcGG44NNXa0ran8K85Ggct2&#10;/veb9GE4/Wf792WXe9vnSo1fh69PEIGG8BQ/3Dsd5y8+khnc34k3yP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rOY2wgAAAN4AAAAPAAAAAAAAAAAAAAAAAJgCAABkcnMvZG93&#10;bnJldi54bWxQSwUGAAAAAAQABAD1AAAAhwMAAAAA&#10;" path="m238760,c106934,,,106934,,238760,,370586,106934,477520,238760,477520v131826,,238760,-106934,238760,-238760c477520,106934,370586,,238760,xe" filled="f" strokecolor="#f2f2f2" strokeweight="3pt">
                <v:stroke endcap="round"/>
                <v:path arrowok="t" textboxrect="0,0,477520,477520"/>
              </v:shape>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12A" w:rsidRDefault="00CA29FE">
    <w:pPr>
      <w:spacing w:after="50" w:line="240" w:lineRule="auto"/>
      <w:ind w:left="0" w:right="0" w:firstLine="0"/>
      <w:jc w:val="left"/>
    </w:pPr>
    <w:r>
      <w:rPr>
        <w:b/>
        <w:sz w:val="16"/>
      </w:rPr>
      <w:t xml:space="preserve">DEPARTAMENTO </w:t>
    </w:r>
  </w:p>
  <w:p w:rsidR="00EB412A" w:rsidRDefault="00CA29FE">
    <w:pPr>
      <w:spacing w:after="17" w:line="287" w:lineRule="auto"/>
      <w:ind w:left="0" w:right="5524" w:firstLine="0"/>
      <w:jc w:val="left"/>
    </w:pPr>
    <w:r>
      <w:rPr>
        <w:b/>
        <w:sz w:val="16"/>
      </w:rPr>
      <w:t>PREPARACIÓN PARA LA DEFENSA UNIVERSIDAD DE MATANZAS</w:t>
    </w:r>
    <w:r>
      <w:rPr>
        <w:b/>
        <w:color w:val="4F6228"/>
        <w:sz w:val="16"/>
      </w:rPr>
      <w:t xml:space="preserve"> </w:t>
    </w:r>
  </w:p>
  <w:p w:rsidR="00EB412A" w:rsidRDefault="00CA29FE">
    <w:pPr>
      <w:spacing w:after="0" w:line="240" w:lineRule="auto"/>
      <w:ind w:left="0" w:right="0" w:firstLine="0"/>
      <w:jc w:val="left"/>
    </w:pPr>
    <w:r>
      <w:rPr>
        <w:rFonts w:ascii="Calibri" w:eastAsia="Calibri" w:hAnsi="Calibri" w:cs="Calibri"/>
        <w:b/>
        <w:color w:val="002060"/>
        <w:sz w:val="16"/>
      </w:rPr>
      <w:t xml:space="preserve">___________________________________________________________________________________________________________________________ </w:t>
    </w:r>
  </w:p>
  <w:p w:rsidR="00EB412A" w:rsidRDefault="00CA29FE">
    <w:r>
      <w:rPr>
        <w:rFonts w:ascii="Calibri" w:eastAsia="Calibri" w:hAnsi="Calibri" w:cs="Calibri"/>
        <w:noProof/>
        <w:sz w:val="22"/>
      </w:rPr>
      <mc:AlternateContent>
        <mc:Choice Requires="wpg">
          <w:drawing>
            <wp:anchor distT="0" distB="0" distL="114300" distR="114300" simplePos="0" relativeHeight="251661312" behindDoc="1" locked="0" layoutInCell="1" allowOverlap="1" wp14:anchorId="1F2ABADC" wp14:editId="454F517A">
              <wp:simplePos x="0" y="0"/>
              <wp:positionH relativeFrom="page">
                <wp:posOffset>7158356</wp:posOffset>
              </wp:positionH>
              <wp:positionV relativeFrom="page">
                <wp:posOffset>2533650</wp:posOffset>
              </wp:positionV>
              <wp:extent cx="515620" cy="521970"/>
              <wp:effectExtent l="0" t="0" r="0" b="0"/>
              <wp:wrapNone/>
              <wp:docPr id="17863" name="Group 17863"/>
              <wp:cNvGraphicFramePr/>
              <a:graphic xmlns:a="http://schemas.openxmlformats.org/drawingml/2006/main">
                <a:graphicData uri="http://schemas.microsoft.com/office/word/2010/wordprocessingGroup">
                  <wpg:wgp>
                    <wpg:cNvGrpSpPr/>
                    <wpg:grpSpPr>
                      <a:xfrm>
                        <a:off x="0" y="0"/>
                        <a:ext cx="515620" cy="521970"/>
                        <a:chOff x="0" y="0"/>
                        <a:chExt cx="515620" cy="521970"/>
                      </a:xfrm>
                    </wpg:grpSpPr>
                    <wps:wsp>
                      <wps:cNvPr id="17866" name="Shape 17866"/>
                      <wps:cNvSpPr/>
                      <wps:spPr>
                        <a:xfrm>
                          <a:off x="0" y="6350"/>
                          <a:ext cx="515620" cy="515620"/>
                        </a:xfrm>
                        <a:custGeom>
                          <a:avLst/>
                          <a:gdLst/>
                          <a:ahLst/>
                          <a:cxnLst/>
                          <a:rect l="0" t="0" r="0" b="0"/>
                          <a:pathLst>
                            <a:path w="515620" h="515620">
                              <a:moveTo>
                                <a:pt x="258190" y="0"/>
                              </a:moveTo>
                              <a:lnTo>
                                <a:pt x="271652" y="381"/>
                              </a:lnTo>
                              <a:lnTo>
                                <a:pt x="284607" y="1397"/>
                              </a:lnTo>
                              <a:lnTo>
                                <a:pt x="297434" y="3048"/>
                              </a:lnTo>
                              <a:lnTo>
                                <a:pt x="310134" y="5334"/>
                              </a:lnTo>
                              <a:lnTo>
                                <a:pt x="322707" y="8255"/>
                              </a:lnTo>
                              <a:lnTo>
                                <a:pt x="334899" y="11811"/>
                              </a:lnTo>
                              <a:lnTo>
                                <a:pt x="346963" y="15875"/>
                              </a:lnTo>
                              <a:lnTo>
                                <a:pt x="358521" y="20447"/>
                              </a:lnTo>
                              <a:lnTo>
                                <a:pt x="370077" y="25654"/>
                              </a:lnTo>
                              <a:lnTo>
                                <a:pt x="381126" y="31369"/>
                              </a:lnTo>
                              <a:lnTo>
                                <a:pt x="391922" y="37592"/>
                              </a:lnTo>
                              <a:lnTo>
                                <a:pt x="402336" y="44323"/>
                              </a:lnTo>
                              <a:lnTo>
                                <a:pt x="412496" y="51562"/>
                              </a:lnTo>
                              <a:lnTo>
                                <a:pt x="422148" y="59182"/>
                              </a:lnTo>
                              <a:lnTo>
                                <a:pt x="431546" y="67310"/>
                              </a:lnTo>
                              <a:lnTo>
                                <a:pt x="440436" y="75819"/>
                              </a:lnTo>
                              <a:lnTo>
                                <a:pt x="448945" y="84836"/>
                              </a:lnTo>
                              <a:lnTo>
                                <a:pt x="457073" y="94107"/>
                              </a:lnTo>
                              <a:lnTo>
                                <a:pt x="464693" y="103886"/>
                              </a:lnTo>
                              <a:lnTo>
                                <a:pt x="471932" y="114046"/>
                              </a:lnTo>
                              <a:lnTo>
                                <a:pt x="478536" y="124460"/>
                              </a:lnTo>
                              <a:lnTo>
                                <a:pt x="484759" y="135255"/>
                              </a:lnTo>
                              <a:lnTo>
                                <a:pt x="490474" y="146431"/>
                              </a:lnTo>
                              <a:lnTo>
                                <a:pt x="495553" y="157861"/>
                              </a:lnTo>
                              <a:lnTo>
                                <a:pt x="500126" y="169545"/>
                              </a:lnTo>
                              <a:lnTo>
                                <a:pt x="504189" y="181610"/>
                              </a:lnTo>
                              <a:lnTo>
                                <a:pt x="507619" y="193929"/>
                              </a:lnTo>
                              <a:lnTo>
                                <a:pt x="510539" y="206375"/>
                              </a:lnTo>
                              <a:lnTo>
                                <a:pt x="512699" y="219075"/>
                              </a:lnTo>
                              <a:lnTo>
                                <a:pt x="514350" y="232029"/>
                              </a:lnTo>
                              <a:lnTo>
                                <a:pt x="515365" y="244983"/>
                              </a:lnTo>
                              <a:lnTo>
                                <a:pt x="515620" y="258318"/>
                              </a:lnTo>
                              <a:lnTo>
                                <a:pt x="515238" y="271526"/>
                              </a:lnTo>
                              <a:lnTo>
                                <a:pt x="514223" y="284607"/>
                              </a:lnTo>
                              <a:lnTo>
                                <a:pt x="512572" y="297561"/>
                              </a:lnTo>
                              <a:lnTo>
                                <a:pt x="510286" y="310261"/>
                              </a:lnTo>
                              <a:lnTo>
                                <a:pt x="507364" y="322707"/>
                              </a:lnTo>
                              <a:lnTo>
                                <a:pt x="503936" y="334899"/>
                              </a:lnTo>
                              <a:lnTo>
                                <a:pt x="499872" y="346964"/>
                              </a:lnTo>
                              <a:lnTo>
                                <a:pt x="495173" y="358648"/>
                              </a:lnTo>
                              <a:lnTo>
                                <a:pt x="489965" y="369951"/>
                              </a:lnTo>
                              <a:lnTo>
                                <a:pt x="484251" y="381127"/>
                              </a:lnTo>
                              <a:lnTo>
                                <a:pt x="478027" y="391922"/>
                              </a:lnTo>
                              <a:lnTo>
                                <a:pt x="471297" y="402336"/>
                              </a:lnTo>
                              <a:lnTo>
                                <a:pt x="464185" y="412369"/>
                              </a:lnTo>
                              <a:lnTo>
                                <a:pt x="456438" y="422148"/>
                              </a:lnTo>
                              <a:lnTo>
                                <a:pt x="448310" y="431546"/>
                              </a:lnTo>
                              <a:lnTo>
                                <a:pt x="439801" y="440436"/>
                              </a:lnTo>
                              <a:lnTo>
                                <a:pt x="430784" y="448945"/>
                              </a:lnTo>
                              <a:lnTo>
                                <a:pt x="421513" y="456946"/>
                              </a:lnTo>
                              <a:lnTo>
                                <a:pt x="411734" y="464693"/>
                              </a:lnTo>
                              <a:lnTo>
                                <a:pt x="401574" y="471805"/>
                              </a:lnTo>
                              <a:lnTo>
                                <a:pt x="391160" y="478536"/>
                              </a:lnTo>
                              <a:lnTo>
                                <a:pt x="380364" y="484759"/>
                              </a:lnTo>
                              <a:lnTo>
                                <a:pt x="369188" y="490474"/>
                              </a:lnTo>
                              <a:lnTo>
                                <a:pt x="357759" y="495554"/>
                              </a:lnTo>
                              <a:lnTo>
                                <a:pt x="346075" y="500126"/>
                              </a:lnTo>
                              <a:lnTo>
                                <a:pt x="334010" y="504190"/>
                              </a:lnTo>
                              <a:lnTo>
                                <a:pt x="321818" y="507619"/>
                              </a:lnTo>
                              <a:lnTo>
                                <a:pt x="309245" y="510413"/>
                              </a:lnTo>
                              <a:lnTo>
                                <a:pt x="296545" y="512699"/>
                              </a:lnTo>
                              <a:lnTo>
                                <a:pt x="283718" y="514350"/>
                              </a:lnTo>
                              <a:lnTo>
                                <a:pt x="270637" y="515239"/>
                              </a:lnTo>
                              <a:lnTo>
                                <a:pt x="257301" y="515620"/>
                              </a:lnTo>
                              <a:lnTo>
                                <a:pt x="244094" y="515239"/>
                              </a:lnTo>
                              <a:lnTo>
                                <a:pt x="231013" y="514223"/>
                              </a:lnTo>
                              <a:lnTo>
                                <a:pt x="218186" y="512572"/>
                              </a:lnTo>
                              <a:lnTo>
                                <a:pt x="205486" y="510286"/>
                              </a:lnTo>
                              <a:lnTo>
                                <a:pt x="192913" y="507365"/>
                              </a:lnTo>
                              <a:lnTo>
                                <a:pt x="180848" y="503809"/>
                              </a:lnTo>
                              <a:lnTo>
                                <a:pt x="168783" y="499872"/>
                              </a:lnTo>
                              <a:lnTo>
                                <a:pt x="157099" y="495173"/>
                              </a:lnTo>
                              <a:lnTo>
                                <a:pt x="145669" y="489966"/>
                              </a:lnTo>
                              <a:lnTo>
                                <a:pt x="134493" y="484251"/>
                              </a:lnTo>
                              <a:lnTo>
                                <a:pt x="123825" y="478028"/>
                              </a:lnTo>
                              <a:lnTo>
                                <a:pt x="113284" y="471297"/>
                              </a:lnTo>
                              <a:lnTo>
                                <a:pt x="103251" y="464058"/>
                              </a:lnTo>
                              <a:lnTo>
                                <a:pt x="93599" y="456438"/>
                              </a:lnTo>
                              <a:lnTo>
                                <a:pt x="84201" y="448437"/>
                              </a:lnTo>
                              <a:lnTo>
                                <a:pt x="75184" y="439801"/>
                              </a:lnTo>
                              <a:lnTo>
                                <a:pt x="66675" y="430784"/>
                              </a:lnTo>
                              <a:lnTo>
                                <a:pt x="58674" y="421513"/>
                              </a:lnTo>
                              <a:lnTo>
                                <a:pt x="50926" y="411734"/>
                              </a:lnTo>
                              <a:lnTo>
                                <a:pt x="43814" y="401574"/>
                              </a:lnTo>
                              <a:lnTo>
                                <a:pt x="37084" y="391160"/>
                              </a:lnTo>
                              <a:lnTo>
                                <a:pt x="30988" y="380365"/>
                              </a:lnTo>
                              <a:lnTo>
                                <a:pt x="25273" y="369189"/>
                              </a:lnTo>
                              <a:lnTo>
                                <a:pt x="20065" y="357759"/>
                              </a:lnTo>
                              <a:lnTo>
                                <a:pt x="15494" y="346075"/>
                              </a:lnTo>
                              <a:lnTo>
                                <a:pt x="11430" y="334010"/>
                              </a:lnTo>
                              <a:lnTo>
                                <a:pt x="8001" y="321818"/>
                              </a:lnTo>
                              <a:lnTo>
                                <a:pt x="5207" y="309245"/>
                              </a:lnTo>
                              <a:lnTo>
                                <a:pt x="2921" y="296672"/>
                              </a:lnTo>
                              <a:lnTo>
                                <a:pt x="1270" y="283718"/>
                              </a:lnTo>
                              <a:lnTo>
                                <a:pt x="381" y="270637"/>
                              </a:lnTo>
                              <a:lnTo>
                                <a:pt x="0" y="257302"/>
                              </a:lnTo>
                              <a:lnTo>
                                <a:pt x="381" y="244094"/>
                              </a:lnTo>
                              <a:lnTo>
                                <a:pt x="1397" y="231013"/>
                              </a:lnTo>
                              <a:lnTo>
                                <a:pt x="3048" y="218059"/>
                              </a:lnTo>
                              <a:lnTo>
                                <a:pt x="5334" y="205359"/>
                              </a:lnTo>
                              <a:lnTo>
                                <a:pt x="8255" y="193040"/>
                              </a:lnTo>
                              <a:lnTo>
                                <a:pt x="11684" y="180721"/>
                              </a:lnTo>
                              <a:lnTo>
                                <a:pt x="15875" y="168783"/>
                              </a:lnTo>
                              <a:lnTo>
                                <a:pt x="20447" y="157099"/>
                              </a:lnTo>
                              <a:lnTo>
                                <a:pt x="25653" y="145542"/>
                              </a:lnTo>
                              <a:lnTo>
                                <a:pt x="31369" y="134493"/>
                              </a:lnTo>
                              <a:lnTo>
                                <a:pt x="37592" y="123698"/>
                              </a:lnTo>
                              <a:lnTo>
                                <a:pt x="44323" y="113284"/>
                              </a:lnTo>
                              <a:lnTo>
                                <a:pt x="51562" y="103124"/>
                              </a:lnTo>
                              <a:lnTo>
                                <a:pt x="59182" y="93472"/>
                              </a:lnTo>
                              <a:lnTo>
                                <a:pt x="67310" y="84074"/>
                              </a:lnTo>
                              <a:lnTo>
                                <a:pt x="75819" y="75184"/>
                              </a:lnTo>
                              <a:lnTo>
                                <a:pt x="84836" y="66675"/>
                              </a:lnTo>
                              <a:lnTo>
                                <a:pt x="94234" y="58674"/>
                              </a:lnTo>
                              <a:lnTo>
                                <a:pt x="103886" y="51054"/>
                              </a:lnTo>
                              <a:lnTo>
                                <a:pt x="114046" y="43815"/>
                              </a:lnTo>
                              <a:lnTo>
                                <a:pt x="124460" y="37211"/>
                              </a:lnTo>
                              <a:lnTo>
                                <a:pt x="135382" y="30988"/>
                              </a:lnTo>
                              <a:lnTo>
                                <a:pt x="146558" y="25273"/>
                              </a:lnTo>
                              <a:lnTo>
                                <a:pt x="157861" y="20066"/>
                              </a:lnTo>
                              <a:lnTo>
                                <a:pt x="169672" y="15494"/>
                              </a:lnTo>
                              <a:lnTo>
                                <a:pt x="181610" y="11430"/>
                              </a:lnTo>
                              <a:lnTo>
                                <a:pt x="193801" y="8001"/>
                              </a:lnTo>
                              <a:lnTo>
                                <a:pt x="206375" y="5207"/>
                              </a:lnTo>
                              <a:lnTo>
                                <a:pt x="219075" y="2921"/>
                              </a:lnTo>
                              <a:lnTo>
                                <a:pt x="232028" y="1270"/>
                              </a:lnTo>
                              <a:lnTo>
                                <a:pt x="244983" y="381"/>
                              </a:lnTo>
                              <a:lnTo>
                                <a:pt x="258190" y="0"/>
                              </a:lnTo>
                              <a:close/>
                            </a:path>
                          </a:pathLst>
                        </a:custGeom>
                        <a:ln w="0" cap="flat">
                          <a:miter lim="127000"/>
                        </a:ln>
                      </wps:spPr>
                      <wps:style>
                        <a:lnRef idx="0">
                          <a:srgbClr val="000000"/>
                        </a:lnRef>
                        <a:fillRef idx="1">
                          <a:srgbClr val="4E6128">
                            <a:alpha val="50196"/>
                          </a:srgbClr>
                        </a:fillRef>
                        <a:effectRef idx="0">
                          <a:scrgbClr r="0" g="0" b="0"/>
                        </a:effectRef>
                        <a:fontRef idx="none"/>
                      </wps:style>
                      <wps:bodyPr/>
                    </wps:wsp>
                    <wps:wsp>
                      <wps:cNvPr id="17865" name="Shape 17865"/>
                      <wps:cNvSpPr/>
                      <wps:spPr>
                        <a:xfrm>
                          <a:off x="6350" y="0"/>
                          <a:ext cx="477520" cy="477520"/>
                        </a:xfrm>
                        <a:custGeom>
                          <a:avLst/>
                          <a:gdLst/>
                          <a:ahLst/>
                          <a:cxnLst/>
                          <a:rect l="0" t="0" r="0" b="0"/>
                          <a:pathLst>
                            <a:path w="477520" h="477520">
                              <a:moveTo>
                                <a:pt x="238760" y="0"/>
                              </a:moveTo>
                              <a:cubicBezTo>
                                <a:pt x="370586" y="0"/>
                                <a:pt x="477520" y="106934"/>
                                <a:pt x="477520" y="238760"/>
                              </a:cubicBezTo>
                              <a:cubicBezTo>
                                <a:pt x="477520" y="370586"/>
                                <a:pt x="370586" y="477520"/>
                                <a:pt x="238760" y="477520"/>
                              </a:cubicBezTo>
                              <a:cubicBezTo>
                                <a:pt x="106934" y="477520"/>
                                <a:pt x="0" y="370586"/>
                                <a:pt x="0" y="238760"/>
                              </a:cubicBezTo>
                              <a:cubicBezTo>
                                <a:pt x="0" y="106934"/>
                                <a:pt x="106934" y="0"/>
                                <a:pt x="238760" y="0"/>
                              </a:cubicBezTo>
                              <a:close/>
                            </a:path>
                          </a:pathLst>
                        </a:custGeom>
                        <a:ln w="0" cap="flat">
                          <a:miter lim="127000"/>
                        </a:ln>
                      </wps:spPr>
                      <wps:style>
                        <a:lnRef idx="0">
                          <a:srgbClr val="000000"/>
                        </a:lnRef>
                        <a:fillRef idx="1">
                          <a:srgbClr val="4E6128"/>
                        </a:fillRef>
                        <a:effectRef idx="0">
                          <a:scrgbClr r="0" g="0" b="0"/>
                        </a:effectRef>
                        <a:fontRef idx="none"/>
                      </wps:style>
                      <wps:bodyPr/>
                    </wps:wsp>
                    <wps:wsp>
                      <wps:cNvPr id="17864" name="Shape 17864"/>
                      <wps:cNvSpPr/>
                      <wps:spPr>
                        <a:xfrm>
                          <a:off x="6350" y="0"/>
                          <a:ext cx="477520" cy="477520"/>
                        </a:xfrm>
                        <a:custGeom>
                          <a:avLst/>
                          <a:gdLst/>
                          <a:ahLst/>
                          <a:cxnLst/>
                          <a:rect l="0" t="0" r="0" b="0"/>
                          <a:pathLst>
                            <a:path w="477520" h="477520">
                              <a:moveTo>
                                <a:pt x="238760" y="0"/>
                              </a:moveTo>
                              <a:cubicBezTo>
                                <a:pt x="106934" y="0"/>
                                <a:pt x="0" y="106934"/>
                                <a:pt x="0" y="238760"/>
                              </a:cubicBezTo>
                              <a:cubicBezTo>
                                <a:pt x="0" y="370586"/>
                                <a:pt x="106934" y="477520"/>
                                <a:pt x="238760" y="477520"/>
                              </a:cubicBezTo>
                              <a:cubicBezTo>
                                <a:pt x="370586" y="477520"/>
                                <a:pt x="477520" y="370586"/>
                                <a:pt x="477520" y="238760"/>
                              </a:cubicBezTo>
                              <a:cubicBezTo>
                                <a:pt x="477520" y="106934"/>
                                <a:pt x="370586" y="0"/>
                                <a:pt x="238760" y="0"/>
                              </a:cubicBezTo>
                              <a:close/>
                            </a:path>
                          </a:pathLst>
                        </a:custGeom>
                        <a:ln w="38100" cap="rnd">
                          <a:round/>
                        </a:ln>
                      </wps:spPr>
                      <wps:style>
                        <a:lnRef idx="1">
                          <a:srgbClr val="F2F2F2"/>
                        </a:lnRef>
                        <a:fillRef idx="0">
                          <a:srgbClr val="000000">
                            <a:alpha val="0"/>
                          </a:srgbClr>
                        </a:fillRef>
                        <a:effectRef idx="0">
                          <a:scrgbClr r="0" g="0" b="0"/>
                        </a:effectRef>
                        <a:fontRef idx="none"/>
                      </wps:style>
                      <wps:bodyPr/>
                    </wps:wsp>
                  </wpg:wgp>
                </a:graphicData>
              </a:graphic>
            </wp:anchor>
          </w:drawing>
        </mc:Choice>
        <mc:Fallback>
          <w:pict>
            <v:group w14:anchorId="13D992FE" id="Group 17863" o:spid="_x0000_s1026" style="position:absolute;margin-left:563.65pt;margin-top:199.5pt;width:40.6pt;height:41.1pt;z-index:-251655168;mso-position-horizontal-relative:page;mso-position-vertical-relative:page" coordsize="515620,521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">
              <v:shape id="Shape 17866" o:spid="_x0000_s1027" style="position:absolute;top:6350;width:515620;height:515620;visibility:visible;mso-wrap-style:square;v-text-anchor:top" coordsize="515620,515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E3dsUA&#10;AADeAAAADwAAAGRycy9kb3ducmV2LnhtbERPTWvCQBC9C/0PyxS8SN3UQ7TRVUqI4E2q8dDbNDsm&#10;abOzIbtq9Nd3BcHbPN7nLFa9acSZOldbVvA+jkAQF1bXXCrI9+u3GQjnkTU2lknBlRysli+DBSba&#10;XviLzjtfihDCLkEFlfdtIqUrKjLoxrYlDtzRdgZ9gF0pdYeXEG4aOYmiWBqsOTRU2FJaUfG3OxkF&#10;h1P2Qx+37d6b7/XvyMZZmqW5UsPX/nMOwlPvn+KHe6PD/OksjuH+TrhBL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4Td2xQAAAN4AAAAPAAAAAAAAAAAAAAAAAJgCAABkcnMv&#10;ZG93bnJldi54bWxQSwUGAAAAAAQABAD1AAAAigMAAAAA&#10;" path="m258190,r13462,381l284607,1397r12827,1651l310134,5334r12573,2921l334899,11811r12064,4064l358521,20447r11556,5207l381126,31369r10796,6223l402336,44323r10160,7239l422148,59182r9398,8128l440436,75819r8509,9017l457073,94107r7620,9779l471932,114046r6604,10414l484759,135255r5715,11176l495553,157861r4573,11684l504189,181610r3430,12319l510539,206375r2160,12700l514350,232029r1015,12954l515620,258318r-382,13208l514223,284607r-1651,12954l510286,310261r-2922,12446l503936,334899r-4064,12065l495173,358648r-5208,11303l484251,381127r-6224,10795l471297,402336r-7112,10033l456438,422148r-8128,9398l439801,440436r-9017,8509l421513,456946r-9779,7747l401574,471805r-10414,6731l380364,484759r-11176,5715l357759,495554r-11684,4572l334010,504190r-12192,3429l309245,510413r-12700,2286l283718,514350r-13081,889l257301,515620r-13207,-381l231013,514223r-12827,-1651l205486,510286r-12573,-2921l180848,503809r-12065,-3937l157099,495173r-11430,-5207l134493,484251r-10668,-6223l113284,471297r-10033,-7239l93599,456438r-9398,-8001l75184,439801r-8509,-9017l58674,421513r-7748,-9779l43814,401574,37084,391160,30988,380365,25273,369189,20065,357759,15494,346075,11430,334010,8001,321818,5207,309245,2921,296672,1270,283718,381,270637,,257302,381,244094,1397,231013,3048,218059,5334,205359,8255,193040r3429,-12319l15875,168783r4572,-11684l25653,145542r5716,-11049l37592,123698r6731,-10414l51562,103124r7620,-9652l67310,84074r8509,-8890l84836,66675r9398,-8001l103886,51054r10160,-7239l124460,37211r10922,-6223l146558,25273r11303,-5207l169672,15494r11938,-4064l193801,8001,206375,5207,219075,2921,232028,1270,244983,381,258190,xe" fillcolor="#4e6128" stroked="f" strokeweight="0">
                <v:fill opacity="32896f"/>
                <v:stroke miterlimit="83231f" joinstyle="miter"/>
                <v:path arrowok="t" textboxrect="0,0,515620,515620"/>
              </v:shape>
              <v:shape id="Shape 17865" o:spid="_x0000_s1028" style="position:absolute;left:6350;width:477520;height:477520;visibility:visible;mso-wrap-style:square;v-text-anchor:top" coordsize="477520,47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6qJ8UA&#10;AADeAAAADwAAAGRycy9kb3ducmV2LnhtbERPTWvCQBC9F/wPywi9NRsrJjZ1lSII0p6SCl6n2TEJ&#10;zc7G7MbEf98tFHqbx/uczW4yrbhR7xrLChZRDIK4tLrhSsHp8/C0BuE8ssbWMim4k4PddvawwUzb&#10;kXO6Fb4SIYRdhgpq77tMSlfWZNBFtiMO3MX2Bn2AfSV1j2MIN618juNEGmw4NNTY0b6m8rsYjIJp&#10;eOfxmOTXl6/7JT3T0O2XHyulHufT2ysIT5P/F/+5jzrMT9fJCn7fCTfI7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fqonxQAAAN4AAAAPAAAAAAAAAAAAAAAAAJgCAABkcnMv&#10;ZG93bnJldi54bWxQSwUGAAAAAAQABAD1AAAAigMAAAAA&#10;" path="m238760,c370586,,477520,106934,477520,238760v,131826,-106934,238760,-238760,238760c106934,477520,,370586,,238760,,106934,106934,,238760,xe" fillcolor="#4e6128" stroked="f" strokeweight="0">
                <v:stroke miterlimit="83231f" joinstyle="miter"/>
                <v:path arrowok="t" textboxrect="0,0,477520,477520"/>
              </v:shape>
              <v:shape id="Shape 17864" o:spid="_x0000_s1029" style="position:absolute;left:6350;width:477520;height:477520;visibility:visible;mso-wrap-style:square;v-text-anchor:top" coordsize="477520,47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x5MIA&#10;AADeAAAADwAAAGRycy9kb3ducmV2LnhtbERPzYrCMBC+L/gOYQRva6qIW6pRRCi6p6XqAwzN2Fab&#10;SU1i7b79ZmFhb/Px/c56O5hW9OR8Y1nBbJqAIC6tbrhScDnn7ykIH5A1tpZJwTd52G5Gb2vMtH1x&#10;Qf0pVCKGsM9QQR1Cl0npy5oM+qntiCN3tc5giNBVUjt8xXDTynmSLKXBhmNDjR3tayrvp6dR4PKj&#10;vx1Ifw2XR/65SLvC275QajIedisQgYbwL/5zH3Wc/5EuF/D7TrxBb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NzHkwgAAAN4AAAAPAAAAAAAAAAAAAAAAAJgCAABkcnMvZG93&#10;bnJldi54bWxQSwUGAAAAAAQABAD1AAAAhwMAAAAA&#10;" path="m238760,c106934,,,106934,,238760,,370586,106934,477520,238760,477520v131826,,238760,-106934,238760,-238760c477520,106934,370586,,238760,xe" filled="f" strokecolor="#f2f2f2" strokeweight="3pt">
                <v:stroke endcap="round"/>
                <v:path arrowok="t" textboxrect="0,0,477520,477520"/>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9.75pt;height:9.75pt;visibility:visible;mso-wrap-style:square" o:bullet="t" filled="t">
        <v:imagedata r:id="rId1" o:title=""/>
      </v:shape>
    </w:pict>
  </w:numPicBullet>
  <w:abstractNum w:abstractNumId="0">
    <w:nsid w:val="00000001"/>
    <w:multiLevelType w:val="multilevel"/>
    <w:tmpl w:val="00000001"/>
    <w:lvl w:ilvl="0">
      <w:start w:val="1"/>
      <w:numFmt w:val="none"/>
      <w:pStyle w:val="Ttulo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Ttulo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Ttulo6"/>
      <w:suff w:val="nothing"/>
      <w:lvlText w:val=""/>
      <w:lvlJc w:val="left"/>
      <w:pPr>
        <w:tabs>
          <w:tab w:val="num" w:pos="1152"/>
        </w:tabs>
        <w:ind w:left="1152" w:hanging="1152"/>
      </w:pPr>
    </w:lvl>
    <w:lvl w:ilvl="6">
      <w:start w:val="1"/>
      <w:numFmt w:val="none"/>
      <w:pStyle w:val="Ttulo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3"/>
    <w:multiLevelType w:val="multilevel"/>
    <w:tmpl w:val="00000003"/>
    <w:name w:val="WW8Num10"/>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4"/>
    <w:multiLevelType w:val="multilevel"/>
    <w:tmpl w:val="00000004"/>
    <w:name w:val="WW8Num12"/>
    <w:lvl w:ilvl="0">
      <w:start w:val="1"/>
      <w:numFmt w:val="bullet"/>
      <w:lvlText w:val=""/>
      <w:lvlJc w:val="left"/>
      <w:pPr>
        <w:tabs>
          <w:tab w:val="num" w:pos="1004"/>
        </w:tabs>
        <w:ind w:left="1004" w:hanging="360"/>
      </w:pPr>
      <w:rPr>
        <w:rFonts w:ascii="Wingdings" w:hAnsi="Wingdings"/>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rPr>
    </w:lvl>
    <w:lvl w:ilvl="3">
      <w:start w:val="1"/>
      <w:numFmt w:val="bullet"/>
      <w:lvlText w:val=""/>
      <w:lvlJc w:val="left"/>
      <w:pPr>
        <w:tabs>
          <w:tab w:val="num" w:pos="3164"/>
        </w:tabs>
        <w:ind w:left="3164" w:hanging="360"/>
      </w:pPr>
      <w:rPr>
        <w:rFonts w:ascii="Symbol" w:hAnsi="Symbol"/>
      </w:rPr>
    </w:lvl>
    <w:lvl w:ilvl="4">
      <w:start w:val="1"/>
      <w:numFmt w:val="bullet"/>
      <w:lvlText w:val="o"/>
      <w:lvlJc w:val="left"/>
      <w:pPr>
        <w:tabs>
          <w:tab w:val="num" w:pos="3884"/>
        </w:tabs>
        <w:ind w:left="3884" w:hanging="360"/>
      </w:pPr>
      <w:rPr>
        <w:rFonts w:ascii="Courier New" w:hAnsi="Courier New"/>
      </w:rPr>
    </w:lvl>
    <w:lvl w:ilvl="5">
      <w:start w:val="1"/>
      <w:numFmt w:val="bullet"/>
      <w:lvlText w:val=""/>
      <w:lvlJc w:val="left"/>
      <w:pPr>
        <w:tabs>
          <w:tab w:val="num" w:pos="4604"/>
        </w:tabs>
        <w:ind w:left="4604" w:hanging="360"/>
      </w:pPr>
      <w:rPr>
        <w:rFonts w:ascii="Wingdings" w:hAnsi="Wingdings"/>
      </w:rPr>
    </w:lvl>
    <w:lvl w:ilvl="6">
      <w:start w:val="1"/>
      <w:numFmt w:val="bullet"/>
      <w:lvlText w:val=""/>
      <w:lvlJc w:val="left"/>
      <w:pPr>
        <w:tabs>
          <w:tab w:val="num" w:pos="5324"/>
        </w:tabs>
        <w:ind w:left="5324" w:hanging="360"/>
      </w:pPr>
      <w:rPr>
        <w:rFonts w:ascii="Symbol" w:hAnsi="Symbol"/>
      </w:rPr>
    </w:lvl>
    <w:lvl w:ilvl="7">
      <w:start w:val="1"/>
      <w:numFmt w:val="bullet"/>
      <w:lvlText w:val="o"/>
      <w:lvlJc w:val="left"/>
      <w:pPr>
        <w:tabs>
          <w:tab w:val="num" w:pos="6044"/>
        </w:tabs>
        <w:ind w:left="6044" w:hanging="360"/>
      </w:pPr>
      <w:rPr>
        <w:rFonts w:ascii="Courier New" w:hAnsi="Courier New"/>
      </w:rPr>
    </w:lvl>
    <w:lvl w:ilvl="8">
      <w:start w:val="1"/>
      <w:numFmt w:val="bullet"/>
      <w:lvlText w:val=""/>
      <w:lvlJc w:val="left"/>
      <w:pPr>
        <w:tabs>
          <w:tab w:val="num" w:pos="6764"/>
        </w:tabs>
        <w:ind w:left="6764" w:hanging="360"/>
      </w:pPr>
      <w:rPr>
        <w:rFonts w:ascii="Wingdings" w:hAnsi="Wingdings"/>
      </w:rPr>
    </w:lvl>
  </w:abstractNum>
  <w:abstractNum w:abstractNumId="3">
    <w:nsid w:val="00000006"/>
    <w:multiLevelType w:val="multilevel"/>
    <w:tmpl w:val="00000006"/>
    <w:name w:val="WW8Num7"/>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8"/>
    <w:multiLevelType w:val="multilevel"/>
    <w:tmpl w:val="00000008"/>
    <w:name w:val="WW8Num9"/>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0000009"/>
    <w:multiLevelType w:val="multilevel"/>
    <w:tmpl w:val="00000009"/>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nsid w:val="0000000A"/>
    <w:multiLevelType w:val="multilevel"/>
    <w:tmpl w:val="0000000A"/>
    <w:name w:val="WW8Num1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7">
    <w:nsid w:val="0000000B"/>
    <w:multiLevelType w:val="multilevel"/>
    <w:tmpl w:val="0000000B"/>
    <w:name w:val="WW8Num1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8">
    <w:nsid w:val="0000000C"/>
    <w:multiLevelType w:val="multilevel"/>
    <w:tmpl w:val="0000000C"/>
    <w:name w:val="WW8Num15"/>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9">
    <w:nsid w:val="0000000D"/>
    <w:multiLevelType w:val="multilevel"/>
    <w:tmpl w:val="0000000D"/>
    <w:name w:val="WW8Num20"/>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0">
    <w:nsid w:val="0000000F"/>
    <w:multiLevelType w:val="multilevel"/>
    <w:tmpl w:val="0000000F"/>
    <w:name w:val="WW8Num2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1">
    <w:nsid w:val="00000011"/>
    <w:multiLevelType w:val="multilevel"/>
    <w:tmpl w:val="00000011"/>
    <w:name w:val="WW8Num2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2">
    <w:nsid w:val="00000012"/>
    <w:multiLevelType w:val="multilevel"/>
    <w:tmpl w:val="00000012"/>
    <w:name w:val="WW8Num25"/>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3">
    <w:nsid w:val="0419533B"/>
    <w:multiLevelType w:val="multilevel"/>
    <w:tmpl w:val="7E5AD828"/>
    <w:lvl w:ilvl="0">
      <w:numFmt w:val="bullet"/>
      <w:lvlText w:val="Ø"/>
      <w:lvlJc w:val="left"/>
      <w:pPr>
        <w:ind w:left="283" w:hanging="283"/>
      </w:pPr>
      <w:rPr>
        <w:rFonts w:ascii="Wingdings, Symbol" w:hAnsi="Wingdings, 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nsid w:val="059A0810"/>
    <w:multiLevelType w:val="multilevel"/>
    <w:tmpl w:val="E1C014AE"/>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5">
    <w:nsid w:val="05E97330"/>
    <w:multiLevelType w:val="multilevel"/>
    <w:tmpl w:val="992EF39E"/>
    <w:lvl w:ilvl="0">
      <w:numFmt w:val="bullet"/>
      <w:lvlText w:val="Ø"/>
      <w:lvlJc w:val="left"/>
      <w:rPr>
        <w:rFonts w:ascii="Wingdings, Symbol" w:hAnsi="Wingdings, 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nsid w:val="08F958DD"/>
    <w:multiLevelType w:val="multilevel"/>
    <w:tmpl w:val="9E7098DC"/>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nsid w:val="0A5470C8"/>
    <w:multiLevelType w:val="multilevel"/>
    <w:tmpl w:val="2936892C"/>
    <w:lvl w:ilvl="0">
      <w:start w:val="1"/>
      <w:numFmt w:val="bullet"/>
      <w:lvlText w:val=""/>
      <w:lvlJc w:val="left"/>
      <w:pPr>
        <w:ind w:left="720" w:hanging="360"/>
      </w:pPr>
      <w:rPr>
        <w:rFonts w:ascii="Wingdings" w:hAnsi="Wingdings" w:hint="default"/>
      </w:rPr>
    </w:lvl>
    <w:lvl w:ilvl="1">
      <w:numFmt w:val="bullet"/>
      <w:lvlText w:val="➢"/>
      <w:lvlJc w:val="left"/>
      <w:pPr>
        <w:ind w:left="1080" w:hanging="360"/>
      </w:pPr>
      <w:rPr>
        <w:rFonts w:ascii="StarSymbol" w:hAnsi="StarSymbol" w:hint="default"/>
      </w:rPr>
    </w:lvl>
    <w:lvl w:ilvl="2">
      <w:numFmt w:val="bullet"/>
      <w:lvlText w:val="➢"/>
      <w:lvlJc w:val="left"/>
      <w:pPr>
        <w:ind w:left="1440" w:hanging="360"/>
      </w:pPr>
      <w:rPr>
        <w:rFonts w:ascii="StarSymbol" w:hAnsi="StarSymbol" w:hint="default"/>
      </w:rPr>
    </w:lvl>
    <w:lvl w:ilvl="3">
      <w:numFmt w:val="bullet"/>
      <w:lvlText w:val="➢"/>
      <w:lvlJc w:val="left"/>
      <w:pPr>
        <w:ind w:left="1800" w:hanging="360"/>
      </w:pPr>
      <w:rPr>
        <w:rFonts w:ascii="StarSymbol" w:hAnsi="StarSymbol" w:hint="default"/>
      </w:rPr>
    </w:lvl>
    <w:lvl w:ilvl="4">
      <w:numFmt w:val="bullet"/>
      <w:lvlText w:val="➢"/>
      <w:lvlJc w:val="left"/>
      <w:pPr>
        <w:ind w:left="2160" w:hanging="360"/>
      </w:pPr>
      <w:rPr>
        <w:rFonts w:ascii="StarSymbol" w:hAnsi="StarSymbol" w:hint="default"/>
      </w:rPr>
    </w:lvl>
    <w:lvl w:ilvl="5">
      <w:numFmt w:val="bullet"/>
      <w:lvlText w:val="➢"/>
      <w:lvlJc w:val="left"/>
      <w:pPr>
        <w:ind w:left="2520" w:hanging="360"/>
      </w:pPr>
      <w:rPr>
        <w:rFonts w:ascii="StarSymbol" w:hAnsi="StarSymbol" w:hint="default"/>
      </w:rPr>
    </w:lvl>
    <w:lvl w:ilvl="6">
      <w:numFmt w:val="bullet"/>
      <w:lvlText w:val="➢"/>
      <w:lvlJc w:val="left"/>
      <w:pPr>
        <w:ind w:left="2880" w:hanging="360"/>
      </w:pPr>
      <w:rPr>
        <w:rFonts w:ascii="StarSymbol" w:hAnsi="StarSymbol" w:hint="default"/>
      </w:rPr>
    </w:lvl>
    <w:lvl w:ilvl="7">
      <w:numFmt w:val="bullet"/>
      <w:lvlText w:val="➢"/>
      <w:lvlJc w:val="left"/>
      <w:pPr>
        <w:ind w:left="3240" w:hanging="360"/>
      </w:pPr>
      <w:rPr>
        <w:rFonts w:ascii="StarSymbol" w:hAnsi="StarSymbol" w:hint="default"/>
      </w:rPr>
    </w:lvl>
    <w:lvl w:ilvl="8">
      <w:numFmt w:val="bullet"/>
      <w:lvlText w:val="➢"/>
      <w:lvlJc w:val="left"/>
      <w:pPr>
        <w:ind w:left="3600" w:hanging="360"/>
      </w:pPr>
      <w:rPr>
        <w:rFonts w:ascii="StarSymbol" w:hAnsi="StarSymbol" w:hint="default"/>
      </w:rPr>
    </w:lvl>
  </w:abstractNum>
  <w:abstractNum w:abstractNumId="18">
    <w:nsid w:val="0BFC7983"/>
    <w:multiLevelType w:val="multilevel"/>
    <w:tmpl w:val="F9C218CA"/>
    <w:lvl w:ilvl="0">
      <w:start w:val="1"/>
      <w:numFmt w:val="bullet"/>
      <w:lvlText w:val=""/>
      <w:lvlJc w:val="left"/>
      <w:pPr>
        <w:ind w:left="720" w:hanging="360"/>
      </w:pPr>
      <w:rPr>
        <w:rFonts w:ascii="Wingdings" w:hAnsi="Wingdings" w:hint="default"/>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19">
    <w:nsid w:val="174C7A47"/>
    <w:multiLevelType w:val="multilevel"/>
    <w:tmpl w:val="ABCE9930"/>
    <w:lvl w:ilvl="0">
      <w:numFmt w:val="bullet"/>
      <w:lvlText w:val="•"/>
      <w:lvlJc w:val="left"/>
      <w:pPr>
        <w:ind w:left="720" w:hanging="360"/>
      </w:pPr>
      <w:rPr>
        <w:rFonts w:ascii="StarSymbol" w:hAnsi="Star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nsid w:val="1D950843"/>
    <w:multiLevelType w:val="singleLevel"/>
    <w:tmpl w:val="0C0A000F"/>
    <w:lvl w:ilvl="0">
      <w:start w:val="1"/>
      <w:numFmt w:val="decimal"/>
      <w:lvlText w:val="%1."/>
      <w:lvlJc w:val="left"/>
      <w:pPr>
        <w:tabs>
          <w:tab w:val="num" w:pos="360"/>
        </w:tabs>
        <w:ind w:left="360" w:hanging="360"/>
      </w:pPr>
    </w:lvl>
  </w:abstractNum>
  <w:abstractNum w:abstractNumId="21">
    <w:nsid w:val="2AA23926"/>
    <w:multiLevelType w:val="multilevel"/>
    <w:tmpl w:val="2EE69990"/>
    <w:lvl w:ilvl="0">
      <w:numFmt w:val="bullet"/>
      <w:lvlText w:val="Ø"/>
      <w:lvlJc w:val="left"/>
      <w:pPr>
        <w:ind w:left="283" w:hanging="283"/>
      </w:pPr>
      <w:rPr>
        <w:rFonts w:ascii="Wingdings, Symbol" w:hAnsi="Wingdings, 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nsid w:val="44675849"/>
    <w:multiLevelType w:val="singleLevel"/>
    <w:tmpl w:val="0C0A000F"/>
    <w:lvl w:ilvl="0">
      <w:start w:val="1"/>
      <w:numFmt w:val="decimal"/>
      <w:lvlText w:val="%1."/>
      <w:lvlJc w:val="left"/>
      <w:pPr>
        <w:tabs>
          <w:tab w:val="num" w:pos="360"/>
        </w:tabs>
        <w:ind w:left="360" w:hanging="360"/>
      </w:pPr>
    </w:lvl>
  </w:abstractNum>
  <w:abstractNum w:abstractNumId="23">
    <w:nsid w:val="46C40FE6"/>
    <w:multiLevelType w:val="multilevel"/>
    <w:tmpl w:val="2C02C1D6"/>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nsid w:val="484B3960"/>
    <w:multiLevelType w:val="multilevel"/>
    <w:tmpl w:val="BEB01862"/>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nsid w:val="4A5F5BE7"/>
    <w:multiLevelType w:val="multilevel"/>
    <w:tmpl w:val="CD5865D4"/>
    <w:lvl w:ilvl="0">
      <w:start w:val="1"/>
      <w:numFmt w:val="lowerLetter"/>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nsid w:val="57E3651A"/>
    <w:multiLevelType w:val="multilevel"/>
    <w:tmpl w:val="A2704672"/>
    <w:lvl w:ilvl="0">
      <w:numFmt w:val="bullet"/>
      <w:lvlText w:val="Ø"/>
      <w:lvlJc w:val="left"/>
      <w:rPr>
        <w:rFonts w:ascii="Wingdings, Symbol" w:hAnsi="Wingdings, 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nsid w:val="68C87B73"/>
    <w:multiLevelType w:val="multilevel"/>
    <w:tmpl w:val="67FA4F64"/>
    <w:lvl w:ilvl="0">
      <w:start w:val="1"/>
      <w:numFmt w:val="lowerLetter"/>
      <w:lvlText w:val="%1)"/>
      <w:lvlJc w:val="left"/>
      <w:pPr>
        <w:ind w:left="283" w:hanging="283"/>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nsid w:val="6CF70E7D"/>
    <w:multiLevelType w:val="multilevel"/>
    <w:tmpl w:val="002026A4"/>
    <w:lvl w:ilvl="0">
      <w:numFmt w:val="bullet"/>
      <w:lvlText w:val="Ø"/>
      <w:lvlJc w:val="left"/>
      <w:pPr>
        <w:ind w:left="283" w:hanging="283"/>
      </w:pPr>
      <w:rPr>
        <w:rFonts w:ascii="Wingdings, Symbol" w:hAnsi="Wingdings, 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nsid w:val="76920A7F"/>
    <w:multiLevelType w:val="multilevel"/>
    <w:tmpl w:val="9C1C786C"/>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nsid w:val="7F5A051E"/>
    <w:multiLevelType w:val="hybridMultilevel"/>
    <w:tmpl w:val="060401D8"/>
    <w:lvl w:ilvl="0" w:tplc="0D48CFBC">
      <w:start w:val="1"/>
      <w:numFmt w:val="bullet"/>
      <w:lvlText w:val=""/>
      <w:lvlPicBulletId w:val="0"/>
      <w:lvlJc w:val="left"/>
      <w:pPr>
        <w:tabs>
          <w:tab w:val="num" w:pos="720"/>
        </w:tabs>
        <w:ind w:left="720" w:hanging="360"/>
      </w:pPr>
      <w:rPr>
        <w:rFonts w:ascii="Symbol" w:hAnsi="Symbol" w:hint="default"/>
      </w:rPr>
    </w:lvl>
    <w:lvl w:ilvl="1" w:tplc="E92491F2" w:tentative="1">
      <w:start w:val="1"/>
      <w:numFmt w:val="bullet"/>
      <w:lvlText w:val=""/>
      <w:lvlJc w:val="left"/>
      <w:pPr>
        <w:tabs>
          <w:tab w:val="num" w:pos="1440"/>
        </w:tabs>
        <w:ind w:left="1440" w:hanging="360"/>
      </w:pPr>
      <w:rPr>
        <w:rFonts w:ascii="Symbol" w:hAnsi="Symbol" w:hint="default"/>
      </w:rPr>
    </w:lvl>
    <w:lvl w:ilvl="2" w:tplc="69101618" w:tentative="1">
      <w:start w:val="1"/>
      <w:numFmt w:val="bullet"/>
      <w:lvlText w:val=""/>
      <w:lvlJc w:val="left"/>
      <w:pPr>
        <w:tabs>
          <w:tab w:val="num" w:pos="2160"/>
        </w:tabs>
        <w:ind w:left="2160" w:hanging="360"/>
      </w:pPr>
      <w:rPr>
        <w:rFonts w:ascii="Symbol" w:hAnsi="Symbol" w:hint="default"/>
      </w:rPr>
    </w:lvl>
    <w:lvl w:ilvl="3" w:tplc="10807C96" w:tentative="1">
      <w:start w:val="1"/>
      <w:numFmt w:val="bullet"/>
      <w:lvlText w:val=""/>
      <w:lvlJc w:val="left"/>
      <w:pPr>
        <w:tabs>
          <w:tab w:val="num" w:pos="2880"/>
        </w:tabs>
        <w:ind w:left="2880" w:hanging="360"/>
      </w:pPr>
      <w:rPr>
        <w:rFonts w:ascii="Symbol" w:hAnsi="Symbol" w:hint="default"/>
      </w:rPr>
    </w:lvl>
    <w:lvl w:ilvl="4" w:tplc="185A85DC" w:tentative="1">
      <w:start w:val="1"/>
      <w:numFmt w:val="bullet"/>
      <w:lvlText w:val=""/>
      <w:lvlJc w:val="left"/>
      <w:pPr>
        <w:tabs>
          <w:tab w:val="num" w:pos="3600"/>
        </w:tabs>
        <w:ind w:left="3600" w:hanging="360"/>
      </w:pPr>
      <w:rPr>
        <w:rFonts w:ascii="Symbol" w:hAnsi="Symbol" w:hint="default"/>
      </w:rPr>
    </w:lvl>
    <w:lvl w:ilvl="5" w:tplc="ED6A8A58" w:tentative="1">
      <w:start w:val="1"/>
      <w:numFmt w:val="bullet"/>
      <w:lvlText w:val=""/>
      <w:lvlJc w:val="left"/>
      <w:pPr>
        <w:tabs>
          <w:tab w:val="num" w:pos="4320"/>
        </w:tabs>
        <w:ind w:left="4320" w:hanging="360"/>
      </w:pPr>
      <w:rPr>
        <w:rFonts w:ascii="Symbol" w:hAnsi="Symbol" w:hint="default"/>
      </w:rPr>
    </w:lvl>
    <w:lvl w:ilvl="6" w:tplc="EC04E2A4" w:tentative="1">
      <w:start w:val="1"/>
      <w:numFmt w:val="bullet"/>
      <w:lvlText w:val=""/>
      <w:lvlJc w:val="left"/>
      <w:pPr>
        <w:tabs>
          <w:tab w:val="num" w:pos="5040"/>
        </w:tabs>
        <w:ind w:left="5040" w:hanging="360"/>
      </w:pPr>
      <w:rPr>
        <w:rFonts w:ascii="Symbol" w:hAnsi="Symbol" w:hint="default"/>
      </w:rPr>
    </w:lvl>
    <w:lvl w:ilvl="7" w:tplc="566CC8BA" w:tentative="1">
      <w:start w:val="1"/>
      <w:numFmt w:val="bullet"/>
      <w:lvlText w:val=""/>
      <w:lvlJc w:val="left"/>
      <w:pPr>
        <w:tabs>
          <w:tab w:val="num" w:pos="5760"/>
        </w:tabs>
        <w:ind w:left="5760" w:hanging="360"/>
      </w:pPr>
      <w:rPr>
        <w:rFonts w:ascii="Symbol" w:hAnsi="Symbol" w:hint="default"/>
      </w:rPr>
    </w:lvl>
    <w:lvl w:ilvl="8" w:tplc="106EB2F8" w:tentative="1">
      <w:start w:val="1"/>
      <w:numFmt w:val="bullet"/>
      <w:lvlText w:val=""/>
      <w:lvlJc w:val="left"/>
      <w:pPr>
        <w:tabs>
          <w:tab w:val="num" w:pos="6480"/>
        </w:tabs>
        <w:ind w:left="6480" w:hanging="360"/>
      </w:pPr>
      <w:rPr>
        <w:rFonts w:ascii="Symbol" w:hAnsi="Symbol" w:hint="default"/>
      </w:rPr>
    </w:lvl>
  </w:abstractNum>
  <w:num w:numId="1">
    <w:abstractNumId w:val="20"/>
  </w:num>
  <w:num w:numId="2">
    <w:abstractNumId w:val="22"/>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30"/>
  </w:num>
  <w:num w:numId="17">
    <w:abstractNumId w:val="26"/>
  </w:num>
  <w:num w:numId="18">
    <w:abstractNumId w:val="15"/>
  </w:num>
  <w:num w:numId="19">
    <w:abstractNumId w:val="21"/>
  </w:num>
  <w:num w:numId="20">
    <w:abstractNumId w:val="13"/>
  </w:num>
  <w:num w:numId="21">
    <w:abstractNumId w:val="16"/>
  </w:num>
  <w:num w:numId="22">
    <w:abstractNumId w:val="24"/>
  </w:num>
  <w:num w:numId="23">
    <w:abstractNumId w:val="28"/>
  </w:num>
  <w:num w:numId="24">
    <w:abstractNumId w:val="25"/>
  </w:num>
  <w:num w:numId="25">
    <w:abstractNumId w:val="27"/>
  </w:num>
  <w:num w:numId="26">
    <w:abstractNumId w:val="18"/>
  </w:num>
  <w:num w:numId="27">
    <w:abstractNumId w:val="19"/>
  </w:num>
  <w:num w:numId="28">
    <w:abstractNumId w:val="14"/>
  </w:num>
  <w:num w:numId="29">
    <w:abstractNumId w:val="29"/>
  </w:num>
  <w:num w:numId="30">
    <w:abstractNumId w:val="23"/>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7DA"/>
    <w:rsid w:val="001D47F1"/>
    <w:rsid w:val="00232013"/>
    <w:rsid w:val="003D7D4C"/>
    <w:rsid w:val="004F3914"/>
    <w:rsid w:val="0054791E"/>
    <w:rsid w:val="006D3623"/>
    <w:rsid w:val="007277BB"/>
    <w:rsid w:val="00751192"/>
    <w:rsid w:val="007F05F0"/>
    <w:rsid w:val="00A12430"/>
    <w:rsid w:val="00A677DA"/>
    <w:rsid w:val="00BC5A35"/>
    <w:rsid w:val="00CA29FE"/>
    <w:rsid w:val="00F664CF"/>
    <w:rsid w:val="00F76A8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8645AB-EDE3-4984-A10C-199563948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77DA"/>
    <w:pPr>
      <w:spacing w:after="12" w:line="246" w:lineRule="auto"/>
      <w:ind w:left="-5" w:right="1" w:hanging="10"/>
      <w:jc w:val="both"/>
    </w:pPr>
    <w:rPr>
      <w:rFonts w:ascii="Arial" w:eastAsia="Arial" w:hAnsi="Arial" w:cs="Arial"/>
      <w:color w:val="000000"/>
      <w:sz w:val="28"/>
      <w:lang w:eastAsia="es-ES"/>
    </w:rPr>
  </w:style>
  <w:style w:type="paragraph" w:styleId="Ttulo1">
    <w:name w:val="heading 1"/>
    <w:basedOn w:val="Normal"/>
    <w:next w:val="Normal"/>
    <w:link w:val="Ttulo1Car"/>
    <w:qFormat/>
    <w:rsid w:val="00A677DA"/>
    <w:pPr>
      <w:keepNext/>
      <w:numPr>
        <w:numId w:val="3"/>
      </w:numPr>
      <w:suppressAutoHyphens/>
      <w:spacing w:after="0" w:line="240" w:lineRule="auto"/>
      <w:ind w:left="284" w:right="0" w:firstLine="0"/>
      <w:outlineLvl w:val="0"/>
    </w:pPr>
    <w:rPr>
      <w:rFonts w:eastAsia="Times New Roman" w:cs="Times New Roman"/>
      <w:b/>
      <w:color w:val="auto"/>
      <w:sz w:val="24"/>
      <w:szCs w:val="20"/>
      <w:lang w:eastAsia="ar-SA"/>
    </w:rPr>
  </w:style>
  <w:style w:type="paragraph" w:styleId="Ttulo2">
    <w:name w:val="heading 2"/>
    <w:basedOn w:val="Normal"/>
    <w:next w:val="Normal"/>
    <w:link w:val="Ttulo2Car"/>
    <w:qFormat/>
    <w:rsid w:val="00A677DA"/>
    <w:pPr>
      <w:keepNext/>
      <w:spacing w:after="0" w:line="240" w:lineRule="auto"/>
      <w:ind w:left="360" w:right="0" w:firstLine="0"/>
      <w:outlineLvl w:val="1"/>
    </w:pPr>
    <w:rPr>
      <w:rFonts w:ascii="Times New Roman" w:eastAsia="Times New Roman" w:hAnsi="Times New Roman" w:cs="Times New Roman"/>
      <w:b/>
      <w:color w:val="auto"/>
      <w:sz w:val="24"/>
      <w:szCs w:val="20"/>
      <w:lang w:val="es-MX"/>
    </w:rPr>
  </w:style>
  <w:style w:type="paragraph" w:styleId="Ttulo3">
    <w:name w:val="heading 3"/>
    <w:basedOn w:val="Normal"/>
    <w:next w:val="Normal"/>
    <w:link w:val="Ttulo3Car"/>
    <w:unhideWhenUsed/>
    <w:qFormat/>
    <w:rsid w:val="00A677DA"/>
    <w:pPr>
      <w:keepNext/>
      <w:keepLines/>
      <w:numPr>
        <w:ilvl w:val="2"/>
        <w:numId w:val="3"/>
      </w:numPr>
      <w:tabs>
        <w:tab w:val="clear" w:pos="720"/>
      </w:tabs>
      <w:spacing w:before="40" w:after="0"/>
      <w:ind w:left="-5" w:hanging="10"/>
      <w:outlineLvl w:val="2"/>
    </w:pPr>
    <w:rPr>
      <w:rFonts w:asciiTheme="majorHAnsi" w:eastAsiaTheme="majorEastAsia" w:hAnsiTheme="majorHAnsi" w:cstheme="majorBidi"/>
      <w:color w:val="1F4D78" w:themeColor="accent1" w:themeShade="7F"/>
      <w:sz w:val="24"/>
      <w:szCs w:val="24"/>
    </w:rPr>
  </w:style>
  <w:style w:type="paragraph" w:styleId="Ttulo6">
    <w:name w:val="heading 6"/>
    <w:basedOn w:val="Normal"/>
    <w:next w:val="Normal"/>
    <w:link w:val="Ttulo6Car"/>
    <w:unhideWhenUsed/>
    <w:qFormat/>
    <w:rsid w:val="00A677DA"/>
    <w:pPr>
      <w:keepNext/>
      <w:keepLines/>
      <w:numPr>
        <w:ilvl w:val="5"/>
        <w:numId w:val="3"/>
      </w:numPr>
      <w:tabs>
        <w:tab w:val="clear" w:pos="1152"/>
      </w:tabs>
      <w:spacing w:before="40" w:after="0"/>
      <w:ind w:left="-5" w:hanging="1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nhideWhenUsed/>
    <w:qFormat/>
    <w:rsid w:val="00A677DA"/>
    <w:pPr>
      <w:keepNext/>
      <w:keepLines/>
      <w:numPr>
        <w:ilvl w:val="6"/>
        <w:numId w:val="3"/>
      </w:numPr>
      <w:tabs>
        <w:tab w:val="clear" w:pos="1296"/>
      </w:tabs>
      <w:spacing w:before="40" w:after="0"/>
      <w:ind w:left="-5" w:hanging="10"/>
      <w:outlineLvl w:val="6"/>
    </w:pPr>
    <w:rPr>
      <w:rFonts w:asciiTheme="majorHAnsi" w:eastAsiaTheme="majorEastAsia" w:hAnsiTheme="majorHAnsi" w:cstheme="majorBidi"/>
      <w:i/>
      <w:iCs/>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677DA"/>
    <w:rPr>
      <w:rFonts w:ascii="Arial" w:eastAsia="Times New Roman" w:hAnsi="Arial" w:cs="Times New Roman"/>
      <w:b/>
      <w:sz w:val="24"/>
      <w:szCs w:val="20"/>
      <w:lang w:eastAsia="ar-SA"/>
    </w:rPr>
  </w:style>
  <w:style w:type="character" w:customStyle="1" w:styleId="Ttulo2Car">
    <w:name w:val="Título 2 Car"/>
    <w:basedOn w:val="Fuentedeprrafopredeter"/>
    <w:link w:val="Ttulo2"/>
    <w:rsid w:val="00A677DA"/>
    <w:rPr>
      <w:rFonts w:ascii="Times New Roman" w:eastAsia="Times New Roman" w:hAnsi="Times New Roman" w:cs="Times New Roman"/>
      <w:b/>
      <w:sz w:val="24"/>
      <w:szCs w:val="20"/>
      <w:lang w:val="es-MX" w:eastAsia="es-ES"/>
    </w:rPr>
  </w:style>
  <w:style w:type="character" w:customStyle="1" w:styleId="Ttulo3Car">
    <w:name w:val="Título 3 Car"/>
    <w:basedOn w:val="Fuentedeprrafopredeter"/>
    <w:link w:val="Ttulo3"/>
    <w:rsid w:val="00A677DA"/>
    <w:rPr>
      <w:rFonts w:asciiTheme="majorHAnsi" w:eastAsiaTheme="majorEastAsia" w:hAnsiTheme="majorHAnsi" w:cstheme="majorBidi"/>
      <w:color w:val="1F4D78" w:themeColor="accent1" w:themeShade="7F"/>
      <w:sz w:val="24"/>
      <w:szCs w:val="24"/>
      <w:lang w:eastAsia="es-ES"/>
    </w:rPr>
  </w:style>
  <w:style w:type="character" w:customStyle="1" w:styleId="Ttulo6Car">
    <w:name w:val="Título 6 Car"/>
    <w:basedOn w:val="Fuentedeprrafopredeter"/>
    <w:link w:val="Ttulo6"/>
    <w:rsid w:val="00A677DA"/>
    <w:rPr>
      <w:rFonts w:asciiTheme="majorHAnsi" w:eastAsiaTheme="majorEastAsia" w:hAnsiTheme="majorHAnsi" w:cstheme="majorBidi"/>
      <w:color w:val="1F4D78" w:themeColor="accent1" w:themeShade="7F"/>
      <w:sz w:val="28"/>
      <w:lang w:eastAsia="es-ES"/>
    </w:rPr>
  </w:style>
  <w:style w:type="character" w:customStyle="1" w:styleId="Ttulo7Car">
    <w:name w:val="Título 7 Car"/>
    <w:basedOn w:val="Fuentedeprrafopredeter"/>
    <w:link w:val="Ttulo7"/>
    <w:rsid w:val="00A677DA"/>
    <w:rPr>
      <w:rFonts w:asciiTheme="majorHAnsi" w:eastAsiaTheme="majorEastAsia" w:hAnsiTheme="majorHAnsi" w:cstheme="majorBidi"/>
      <w:i/>
      <w:iCs/>
      <w:color w:val="1F4D78" w:themeColor="accent1" w:themeShade="7F"/>
      <w:sz w:val="28"/>
      <w:lang w:eastAsia="es-ES"/>
    </w:rPr>
  </w:style>
  <w:style w:type="paragraph" w:styleId="Prrafodelista">
    <w:name w:val="List Paragraph"/>
    <w:basedOn w:val="Normal"/>
    <w:uiPriority w:val="34"/>
    <w:qFormat/>
    <w:rsid w:val="00A677DA"/>
    <w:pPr>
      <w:widowControl w:val="0"/>
      <w:suppressAutoHyphens/>
      <w:spacing w:after="0" w:line="240" w:lineRule="auto"/>
      <w:ind w:left="720" w:right="0" w:firstLine="0"/>
      <w:contextualSpacing/>
      <w:jc w:val="left"/>
    </w:pPr>
    <w:rPr>
      <w:rFonts w:ascii="Times New Roman" w:eastAsia="DejaVu Sans" w:hAnsi="Times New Roman" w:cs="Times New Roman"/>
      <w:color w:val="auto"/>
      <w:kern w:val="1"/>
      <w:sz w:val="24"/>
      <w:szCs w:val="24"/>
      <w:lang w:val="es-ES_tradnl" w:eastAsia="en-US"/>
    </w:rPr>
  </w:style>
  <w:style w:type="paragraph" w:styleId="Textoindependiente2">
    <w:name w:val="Body Text 2"/>
    <w:basedOn w:val="Normal"/>
    <w:link w:val="Textoindependiente2Car"/>
    <w:uiPriority w:val="99"/>
    <w:unhideWhenUsed/>
    <w:rsid w:val="00A677DA"/>
    <w:pPr>
      <w:widowControl w:val="0"/>
      <w:suppressAutoHyphens/>
      <w:spacing w:after="120" w:line="480" w:lineRule="auto"/>
      <w:ind w:left="0" w:right="0" w:firstLine="0"/>
      <w:jc w:val="left"/>
    </w:pPr>
    <w:rPr>
      <w:rFonts w:ascii="Times New Roman" w:eastAsia="DejaVu Sans" w:hAnsi="Times New Roman" w:cs="Times New Roman"/>
      <w:color w:val="auto"/>
      <w:kern w:val="1"/>
      <w:sz w:val="24"/>
      <w:szCs w:val="24"/>
      <w:lang w:val="es-ES_tradnl" w:eastAsia="en-US"/>
    </w:rPr>
  </w:style>
  <w:style w:type="character" w:customStyle="1" w:styleId="Textoindependiente2Car">
    <w:name w:val="Texto independiente 2 Car"/>
    <w:basedOn w:val="Fuentedeprrafopredeter"/>
    <w:link w:val="Textoindependiente2"/>
    <w:uiPriority w:val="99"/>
    <w:rsid w:val="00A677DA"/>
    <w:rPr>
      <w:rFonts w:ascii="Times New Roman" w:eastAsia="DejaVu Sans" w:hAnsi="Times New Roman" w:cs="Times New Roman"/>
      <w:kern w:val="1"/>
      <w:sz w:val="24"/>
      <w:szCs w:val="24"/>
      <w:lang w:val="es-ES_tradnl"/>
    </w:rPr>
  </w:style>
  <w:style w:type="paragraph" w:styleId="Sangradetextonormal">
    <w:name w:val="Body Text Indent"/>
    <w:basedOn w:val="Normal"/>
    <w:link w:val="SangradetextonormalCar"/>
    <w:uiPriority w:val="99"/>
    <w:semiHidden/>
    <w:unhideWhenUsed/>
    <w:rsid w:val="00A677DA"/>
    <w:pPr>
      <w:spacing w:after="120"/>
      <w:ind w:left="283"/>
    </w:pPr>
  </w:style>
  <w:style w:type="character" w:customStyle="1" w:styleId="SangradetextonormalCar">
    <w:name w:val="Sangría de texto normal Car"/>
    <w:basedOn w:val="Fuentedeprrafopredeter"/>
    <w:link w:val="Sangradetextonormal"/>
    <w:uiPriority w:val="99"/>
    <w:semiHidden/>
    <w:rsid w:val="00A677DA"/>
    <w:rPr>
      <w:rFonts w:ascii="Arial" w:eastAsia="Arial" w:hAnsi="Arial" w:cs="Arial"/>
      <w:color w:val="000000"/>
      <w:sz w:val="28"/>
      <w:lang w:eastAsia="es-ES"/>
    </w:rPr>
  </w:style>
  <w:style w:type="paragraph" w:styleId="NormalWeb">
    <w:name w:val="Normal (Web)"/>
    <w:basedOn w:val="Normal"/>
    <w:uiPriority w:val="99"/>
    <w:rsid w:val="00A677DA"/>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Sangra2detindependiente1">
    <w:name w:val="Sangría 2 de t. independiente1"/>
    <w:basedOn w:val="Normal"/>
    <w:rsid w:val="00A677DA"/>
    <w:pPr>
      <w:suppressAutoHyphens/>
      <w:spacing w:after="0" w:line="240" w:lineRule="auto"/>
      <w:ind w:left="0" w:right="0" w:firstLine="360"/>
    </w:pPr>
    <w:rPr>
      <w:rFonts w:eastAsia="Times New Roman" w:cs="Times New Roman"/>
      <w:color w:val="auto"/>
      <w:sz w:val="24"/>
      <w:szCs w:val="20"/>
      <w:lang w:eastAsia="ar-SA"/>
    </w:rPr>
  </w:style>
  <w:style w:type="character" w:customStyle="1" w:styleId="mw-headline">
    <w:name w:val="mw-headline"/>
    <w:basedOn w:val="Fuentedeprrafopredeter"/>
    <w:rsid w:val="00A677DA"/>
  </w:style>
  <w:style w:type="character" w:styleId="CitaHTML">
    <w:name w:val="HTML Cite"/>
    <w:rsid w:val="00A677DA"/>
    <w:rPr>
      <w:i/>
      <w:iCs/>
    </w:rPr>
  </w:style>
  <w:style w:type="paragraph" w:customStyle="1" w:styleId="Standard">
    <w:name w:val="Standard"/>
    <w:rsid w:val="00A677DA"/>
    <w:pPr>
      <w:widowControl w:val="0"/>
      <w:suppressAutoHyphens/>
      <w:autoSpaceDN w:val="0"/>
      <w:spacing w:after="0" w:line="240" w:lineRule="auto"/>
      <w:textAlignment w:val="baseline"/>
    </w:pPr>
    <w:rPr>
      <w:rFonts w:ascii="Liberation Serif" w:eastAsia="Times New Roman" w:hAnsi="Liberation Serif" w:cs="Times New Roman"/>
      <w:kern w:val="3"/>
      <w:sz w:val="24"/>
      <w:szCs w:val="20"/>
      <w:lang w:eastAsia="es-ES"/>
    </w:rPr>
  </w:style>
  <w:style w:type="paragraph" w:customStyle="1" w:styleId="Textbody">
    <w:name w:val="Text body"/>
    <w:basedOn w:val="Standard"/>
    <w:rsid w:val="00A677DA"/>
    <w:pPr>
      <w:spacing w:after="120"/>
    </w:pPr>
  </w:style>
  <w:style w:type="paragraph" w:customStyle="1" w:styleId="texto3">
    <w:name w:val="texto3"/>
    <w:basedOn w:val="Normal"/>
    <w:rsid w:val="00751192"/>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texto3mi60">
    <w:name w:val="texto3mi60"/>
    <w:basedOn w:val="Normal"/>
    <w:rsid w:val="00751192"/>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texto3l">
    <w:name w:val="texto3l"/>
    <w:basedOn w:val="Normal"/>
    <w:rsid w:val="00751192"/>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textopie">
    <w:name w:val="textopie"/>
    <w:basedOn w:val="Normal"/>
    <w:rsid w:val="00751192"/>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6260992">
      <w:bodyDiv w:val="1"/>
      <w:marLeft w:val="0"/>
      <w:marRight w:val="0"/>
      <w:marTop w:val="0"/>
      <w:marBottom w:val="0"/>
      <w:divBdr>
        <w:top w:val="none" w:sz="0" w:space="0" w:color="auto"/>
        <w:left w:val="none" w:sz="0" w:space="0" w:color="auto"/>
        <w:bottom w:val="none" w:sz="0" w:space="0" w:color="auto"/>
        <w:right w:val="none" w:sz="0" w:space="0" w:color="auto"/>
      </w:divBdr>
      <w:divsChild>
        <w:div w:id="551307025">
          <w:marLeft w:val="0"/>
          <w:marRight w:val="0"/>
          <w:marTop w:val="0"/>
          <w:marBottom w:val="0"/>
          <w:divBdr>
            <w:top w:val="none" w:sz="0" w:space="0" w:color="auto"/>
            <w:left w:val="none" w:sz="0" w:space="0" w:color="auto"/>
            <w:bottom w:val="none" w:sz="0" w:space="0" w:color="auto"/>
            <w:right w:val="none" w:sz="0" w:space="0" w:color="auto"/>
          </w:divBdr>
        </w:div>
        <w:div w:id="1093435037">
          <w:marLeft w:val="0"/>
          <w:marRight w:val="0"/>
          <w:marTop w:val="0"/>
          <w:marBottom w:val="0"/>
          <w:divBdr>
            <w:top w:val="none" w:sz="0" w:space="0" w:color="auto"/>
            <w:left w:val="none" w:sz="0" w:space="0" w:color="auto"/>
            <w:bottom w:val="none" w:sz="0" w:space="0" w:color="auto"/>
            <w:right w:val="none" w:sz="0" w:space="0" w:color="auto"/>
          </w:divBdr>
          <w:divsChild>
            <w:div w:id="1483038221">
              <w:marLeft w:val="0"/>
              <w:marRight w:val="0"/>
              <w:marTop w:val="0"/>
              <w:marBottom w:val="0"/>
              <w:divBdr>
                <w:top w:val="none" w:sz="0" w:space="0" w:color="auto"/>
                <w:left w:val="none" w:sz="0" w:space="0" w:color="auto"/>
                <w:bottom w:val="none" w:sz="0" w:space="0" w:color="auto"/>
                <w:right w:val="none" w:sz="0" w:space="0" w:color="auto"/>
              </w:divBdr>
              <w:divsChild>
                <w:div w:id="10959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32953">
          <w:marLeft w:val="0"/>
          <w:marRight w:val="0"/>
          <w:marTop w:val="0"/>
          <w:marBottom w:val="0"/>
          <w:divBdr>
            <w:top w:val="none" w:sz="0" w:space="0" w:color="auto"/>
            <w:left w:val="none" w:sz="0" w:space="0" w:color="auto"/>
            <w:bottom w:val="none" w:sz="0" w:space="0" w:color="auto"/>
            <w:right w:val="none" w:sz="0" w:space="0" w:color="auto"/>
          </w:divBdr>
        </w:div>
        <w:div w:id="720245918">
          <w:marLeft w:val="0"/>
          <w:marRight w:val="0"/>
          <w:marTop w:val="0"/>
          <w:marBottom w:val="0"/>
          <w:divBdr>
            <w:top w:val="none" w:sz="0" w:space="0" w:color="auto"/>
            <w:left w:val="none" w:sz="0" w:space="0" w:color="auto"/>
            <w:bottom w:val="none" w:sz="0" w:space="0" w:color="auto"/>
            <w:right w:val="none" w:sz="0" w:space="0" w:color="auto"/>
          </w:divBdr>
        </w:div>
        <w:div w:id="160702992">
          <w:marLeft w:val="0"/>
          <w:marRight w:val="0"/>
          <w:marTop w:val="0"/>
          <w:marBottom w:val="0"/>
          <w:divBdr>
            <w:top w:val="none" w:sz="0" w:space="0" w:color="auto"/>
            <w:left w:val="none" w:sz="0" w:space="0" w:color="auto"/>
            <w:bottom w:val="none" w:sz="0" w:space="0" w:color="auto"/>
            <w:right w:val="none" w:sz="0" w:space="0" w:color="auto"/>
          </w:divBdr>
        </w:div>
        <w:div w:id="1159883525">
          <w:marLeft w:val="0"/>
          <w:marRight w:val="0"/>
          <w:marTop w:val="0"/>
          <w:marBottom w:val="0"/>
          <w:divBdr>
            <w:top w:val="none" w:sz="0" w:space="0" w:color="auto"/>
            <w:left w:val="none" w:sz="0" w:space="0" w:color="auto"/>
            <w:bottom w:val="none" w:sz="0" w:space="0" w:color="auto"/>
            <w:right w:val="none" w:sz="0" w:space="0" w:color="auto"/>
          </w:divBdr>
        </w:div>
        <w:div w:id="1268385276">
          <w:marLeft w:val="0"/>
          <w:marRight w:val="0"/>
          <w:marTop w:val="0"/>
          <w:marBottom w:val="0"/>
          <w:divBdr>
            <w:top w:val="none" w:sz="0" w:space="0" w:color="auto"/>
            <w:left w:val="none" w:sz="0" w:space="0" w:color="auto"/>
            <w:bottom w:val="none" w:sz="0" w:space="0" w:color="auto"/>
            <w:right w:val="none" w:sz="0" w:space="0" w:color="auto"/>
          </w:divBdr>
        </w:div>
        <w:div w:id="245455736">
          <w:marLeft w:val="0"/>
          <w:marRight w:val="0"/>
          <w:marTop w:val="0"/>
          <w:marBottom w:val="0"/>
          <w:divBdr>
            <w:top w:val="none" w:sz="0" w:space="0" w:color="auto"/>
            <w:left w:val="none" w:sz="0" w:space="0" w:color="auto"/>
            <w:bottom w:val="none" w:sz="0" w:space="0" w:color="auto"/>
            <w:right w:val="none" w:sz="0" w:space="0" w:color="auto"/>
          </w:divBdr>
        </w:div>
        <w:div w:id="1076591179">
          <w:marLeft w:val="0"/>
          <w:marRight w:val="0"/>
          <w:marTop w:val="0"/>
          <w:marBottom w:val="0"/>
          <w:divBdr>
            <w:top w:val="none" w:sz="0" w:space="0" w:color="auto"/>
            <w:left w:val="none" w:sz="0" w:space="0" w:color="auto"/>
            <w:bottom w:val="none" w:sz="0" w:space="0" w:color="auto"/>
            <w:right w:val="none" w:sz="0" w:space="0" w:color="auto"/>
          </w:divBdr>
        </w:div>
        <w:div w:id="1359354773">
          <w:marLeft w:val="0"/>
          <w:marRight w:val="0"/>
          <w:marTop w:val="0"/>
          <w:marBottom w:val="0"/>
          <w:divBdr>
            <w:top w:val="none" w:sz="0" w:space="0" w:color="auto"/>
            <w:left w:val="none" w:sz="0" w:space="0" w:color="auto"/>
            <w:bottom w:val="none" w:sz="0" w:space="0" w:color="auto"/>
            <w:right w:val="none" w:sz="0" w:space="0" w:color="auto"/>
          </w:divBdr>
          <w:divsChild>
            <w:div w:id="719868569">
              <w:marLeft w:val="0"/>
              <w:marRight w:val="0"/>
              <w:marTop w:val="0"/>
              <w:marBottom w:val="0"/>
              <w:divBdr>
                <w:top w:val="none" w:sz="0" w:space="0" w:color="auto"/>
                <w:left w:val="none" w:sz="0" w:space="0" w:color="auto"/>
                <w:bottom w:val="none" w:sz="0" w:space="0" w:color="auto"/>
                <w:right w:val="none" w:sz="0" w:space="0" w:color="auto"/>
              </w:divBdr>
            </w:div>
          </w:divsChild>
        </w:div>
        <w:div w:id="1080178942">
          <w:marLeft w:val="0"/>
          <w:marRight w:val="0"/>
          <w:marTop w:val="0"/>
          <w:marBottom w:val="0"/>
          <w:divBdr>
            <w:top w:val="none" w:sz="0" w:space="0" w:color="auto"/>
            <w:left w:val="none" w:sz="0" w:space="0" w:color="auto"/>
            <w:bottom w:val="none" w:sz="0" w:space="0" w:color="auto"/>
            <w:right w:val="none" w:sz="0" w:space="0" w:color="auto"/>
          </w:divBdr>
        </w:div>
        <w:div w:id="33581014">
          <w:marLeft w:val="0"/>
          <w:marRight w:val="0"/>
          <w:marTop w:val="0"/>
          <w:marBottom w:val="0"/>
          <w:divBdr>
            <w:top w:val="none" w:sz="0" w:space="0" w:color="auto"/>
            <w:left w:val="none" w:sz="0" w:space="0" w:color="auto"/>
            <w:bottom w:val="none" w:sz="0" w:space="0" w:color="auto"/>
            <w:right w:val="none" w:sz="0" w:space="0" w:color="auto"/>
          </w:divBdr>
          <w:divsChild>
            <w:div w:id="2128353972">
              <w:marLeft w:val="0"/>
              <w:marRight w:val="0"/>
              <w:marTop w:val="0"/>
              <w:marBottom w:val="0"/>
              <w:divBdr>
                <w:top w:val="none" w:sz="0" w:space="0" w:color="auto"/>
                <w:left w:val="none" w:sz="0" w:space="0" w:color="auto"/>
                <w:bottom w:val="none" w:sz="0" w:space="0" w:color="auto"/>
                <w:right w:val="none" w:sz="0" w:space="0" w:color="auto"/>
              </w:divBdr>
            </w:div>
          </w:divsChild>
        </w:div>
        <w:div w:id="1053578762">
          <w:marLeft w:val="0"/>
          <w:marRight w:val="0"/>
          <w:marTop w:val="0"/>
          <w:marBottom w:val="0"/>
          <w:divBdr>
            <w:top w:val="none" w:sz="0" w:space="0" w:color="auto"/>
            <w:left w:val="none" w:sz="0" w:space="0" w:color="auto"/>
            <w:bottom w:val="none" w:sz="0" w:space="0" w:color="auto"/>
            <w:right w:val="none" w:sz="0" w:space="0" w:color="auto"/>
          </w:divBdr>
          <w:divsChild>
            <w:div w:id="129250796">
              <w:marLeft w:val="0"/>
              <w:marRight w:val="0"/>
              <w:marTop w:val="0"/>
              <w:marBottom w:val="0"/>
              <w:divBdr>
                <w:top w:val="none" w:sz="0" w:space="0" w:color="auto"/>
                <w:left w:val="none" w:sz="0" w:space="0" w:color="auto"/>
                <w:bottom w:val="none" w:sz="0" w:space="0" w:color="auto"/>
                <w:right w:val="none" w:sz="0" w:space="0" w:color="auto"/>
              </w:divBdr>
            </w:div>
          </w:divsChild>
        </w:div>
        <w:div w:id="17076758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2.jpg"/><Relationship Id="rId12" Type="http://schemas.openxmlformats.org/officeDocument/2006/relationships/image" Target="media/image7.jp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1.jp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10.jpg"/><Relationship Id="rId23" Type="http://schemas.openxmlformats.org/officeDocument/2006/relationships/fontTable" Target="fontTable.xml"/><Relationship Id="rId10" Type="http://schemas.openxmlformats.org/officeDocument/2006/relationships/image" Target="media/image5.jp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4.jpg"/><Relationship Id="rId14" Type="http://schemas.openxmlformats.org/officeDocument/2006/relationships/image" Target="media/image9.jpg"/><Relationship Id="rId22"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21</Pages>
  <Words>4899</Words>
  <Characters>26950</Characters>
  <Application>Microsoft Office Word</Application>
  <DocSecurity>0</DocSecurity>
  <Lines>224</Lines>
  <Paragraphs>63</Paragraphs>
  <ScaleCrop>false</ScaleCrop>
  <HeadingPairs>
    <vt:vector size="4" baseType="variant">
      <vt:variant>
        <vt:lpstr>Título</vt:lpstr>
      </vt:variant>
      <vt:variant>
        <vt:i4>1</vt:i4>
      </vt:variant>
      <vt:variant>
        <vt:lpstr>Títulos</vt:lpstr>
      </vt:variant>
      <vt:variant>
        <vt:i4>21</vt:i4>
      </vt:variant>
    </vt:vector>
  </HeadingPairs>
  <TitlesOfParts>
    <vt:vector size="22" baseType="lpstr">
      <vt:lpstr/>
      <vt:lpstr>        . Adición de fuerzas intermoleculares.</vt:lpstr>
      <vt:lpstr>        1.6.1. Propiedades eléctricas</vt:lpstr>
      <vt:lpstr>        1.6.2. Propiedades físicas de los polímeros.</vt:lpstr>
      <vt:lpstr>        1.6.3. Las propiedades mecánicas</vt:lpstr>
      <vt:lpstr>        Resistencia.</vt:lpstr>
      <vt:lpstr>        Elongación.</vt:lpstr>
      <vt:lpstr>        </vt:lpstr>
      <vt:lpstr>        Tenacidad.</vt:lpstr>
      <vt:lpstr>    1.7. Clasificación de los polímeros.</vt:lpstr>
      <vt:lpstr>        Según su origen</vt:lpstr>
      <vt:lpstr>        Polímeros naturales. Existen en la naturaleza muchos polímeros y las biomolécula</vt:lpstr>
      <vt:lpstr>        Polímeros semisintéticos. Se obtienen por transformación de polímeros naturales.</vt:lpstr>
      <vt:lpstr>        Polímeros sintéticos. Muchos polímeros se obtienen industrialmente a partir de l</vt:lpstr>
      <vt:lpstr>        Según su mecanismo de polimerización</vt:lpstr>
      <vt:lpstr>        Según su composición química</vt:lpstr>
      <vt:lpstr>        Según sus aplicaciones</vt:lpstr>
      <vt:lpstr>        Según su comportamiento al elevar su temperatura</vt:lpstr>
      <vt:lpstr>    1.7.1. Nomenclatura</vt:lpstr>
      <vt:lpstr>    </vt:lpstr>
      <vt:lpstr>    1.9. Ejemplos de polímeros de gran importancia</vt:lpstr>
      <vt:lpstr>        Polímeros comunes</vt:lpstr>
    </vt:vector>
  </TitlesOfParts>
  <Company/>
  <LinksUpToDate>false</LinksUpToDate>
  <CharactersWithSpaces>31786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dc:creator>
  <cp:keywords/>
  <dc:description/>
  <cp:lastModifiedBy>Eduardo</cp:lastModifiedBy>
  <cp:revision>11</cp:revision>
  <dcterms:created xsi:type="dcterms:W3CDTF">2021-02-11T21:59:00Z</dcterms:created>
  <dcterms:modified xsi:type="dcterms:W3CDTF">2021-02-12T00:38:00Z</dcterms:modified>
</cp:coreProperties>
</file>